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F9" w:rsidRPr="00A1077B" w:rsidRDefault="005141F9" w:rsidP="005141F9">
      <w:pPr>
        <w:jc w:val="center"/>
        <w:rPr>
          <w:b/>
          <w:bCs/>
          <w:sz w:val="22"/>
          <w:szCs w:val="22"/>
        </w:rPr>
      </w:pPr>
      <w:r w:rsidRPr="00A1077B">
        <w:rPr>
          <w:b/>
          <w:bCs/>
          <w:sz w:val="22"/>
          <w:szCs w:val="22"/>
        </w:rPr>
        <w:t xml:space="preserve">ДОГОВОР </w:t>
      </w:r>
      <w:r w:rsidR="004F31E4">
        <w:rPr>
          <w:b/>
          <w:bCs/>
          <w:sz w:val="22"/>
          <w:szCs w:val="22"/>
        </w:rPr>
        <w:t>П</w:t>
      </w:r>
      <w:r w:rsidRPr="00A1077B">
        <w:rPr>
          <w:b/>
          <w:bCs/>
          <w:sz w:val="22"/>
          <w:szCs w:val="22"/>
        </w:rPr>
        <w:t>ОДРЯДА №</w:t>
      </w:r>
      <w:r w:rsidR="002949CB">
        <w:rPr>
          <w:b/>
          <w:bCs/>
          <w:sz w:val="22"/>
          <w:szCs w:val="22"/>
        </w:rPr>
        <w:t xml:space="preserve"> ________</w:t>
      </w:r>
      <w:r w:rsidRPr="00A1077B">
        <w:rPr>
          <w:b/>
          <w:bCs/>
          <w:sz w:val="22"/>
          <w:szCs w:val="22"/>
        </w:rPr>
        <w:t>_________</w:t>
      </w:r>
    </w:p>
    <w:p w:rsidR="005141F9" w:rsidRPr="00A1077B" w:rsidRDefault="005141F9" w:rsidP="005141F9">
      <w:pPr>
        <w:jc w:val="center"/>
        <w:rPr>
          <w:b/>
          <w:bCs/>
          <w:sz w:val="22"/>
          <w:szCs w:val="22"/>
        </w:rPr>
      </w:pPr>
    </w:p>
    <w:p w:rsidR="005141F9" w:rsidRPr="00A1077B" w:rsidRDefault="005141F9" w:rsidP="002949CB">
      <w:pPr>
        <w:ind w:left="397"/>
        <w:jc w:val="both"/>
        <w:rPr>
          <w:b/>
          <w:sz w:val="22"/>
          <w:szCs w:val="22"/>
        </w:rPr>
      </w:pPr>
      <w:r w:rsidRPr="00A1077B">
        <w:rPr>
          <w:sz w:val="22"/>
          <w:szCs w:val="22"/>
        </w:rPr>
        <w:t>г. Ярославль</w:t>
      </w:r>
      <w:r w:rsidRPr="00A1077B">
        <w:rPr>
          <w:sz w:val="22"/>
          <w:szCs w:val="22"/>
        </w:rPr>
        <w:tab/>
      </w:r>
      <w:r w:rsidRPr="00A1077B">
        <w:rPr>
          <w:sz w:val="22"/>
          <w:szCs w:val="22"/>
        </w:rPr>
        <w:tab/>
      </w:r>
      <w:r w:rsidRPr="00A1077B">
        <w:rPr>
          <w:sz w:val="22"/>
          <w:szCs w:val="22"/>
        </w:rPr>
        <w:tab/>
      </w:r>
      <w:r w:rsidRPr="00A1077B">
        <w:rPr>
          <w:sz w:val="22"/>
          <w:szCs w:val="22"/>
        </w:rPr>
        <w:tab/>
      </w:r>
      <w:r w:rsidR="002949CB">
        <w:rPr>
          <w:sz w:val="22"/>
          <w:szCs w:val="22"/>
        </w:rPr>
        <w:tab/>
      </w:r>
      <w:r w:rsidR="003D5CCC">
        <w:rPr>
          <w:sz w:val="22"/>
          <w:szCs w:val="22"/>
        </w:rPr>
        <w:tab/>
      </w:r>
      <w:r w:rsidR="003D5CCC">
        <w:rPr>
          <w:sz w:val="22"/>
          <w:szCs w:val="22"/>
        </w:rPr>
        <w:tab/>
        <w:t xml:space="preserve">«_____» </w:t>
      </w:r>
      <w:r w:rsidRPr="00A1077B">
        <w:rPr>
          <w:sz w:val="22"/>
          <w:szCs w:val="22"/>
        </w:rPr>
        <w:t>_______________ 201</w:t>
      </w:r>
      <w:r w:rsidR="00B22745" w:rsidRPr="00B22745">
        <w:rPr>
          <w:sz w:val="22"/>
          <w:szCs w:val="22"/>
        </w:rPr>
        <w:t>7</w:t>
      </w:r>
      <w:r w:rsidRPr="00A1077B">
        <w:rPr>
          <w:sz w:val="22"/>
          <w:szCs w:val="22"/>
        </w:rPr>
        <w:t xml:space="preserve"> года</w:t>
      </w:r>
    </w:p>
    <w:p w:rsidR="005141F9" w:rsidRPr="00A1077B" w:rsidRDefault="005141F9" w:rsidP="005141F9">
      <w:pPr>
        <w:ind w:left="397"/>
        <w:rPr>
          <w:b/>
          <w:sz w:val="22"/>
          <w:szCs w:val="22"/>
        </w:rPr>
      </w:pPr>
    </w:p>
    <w:p w:rsidR="005141F9" w:rsidRPr="00A1077B" w:rsidRDefault="005141F9" w:rsidP="005141F9">
      <w:pPr>
        <w:ind w:firstLine="311"/>
        <w:jc w:val="both"/>
        <w:rPr>
          <w:bCs/>
          <w:sz w:val="22"/>
          <w:szCs w:val="22"/>
        </w:rPr>
      </w:pPr>
      <w:r w:rsidRPr="00A1077B">
        <w:rPr>
          <w:b/>
          <w:sz w:val="22"/>
          <w:szCs w:val="22"/>
        </w:rPr>
        <w:t>ОАО «Славнефть-ЯНОС»</w:t>
      </w:r>
      <w:r w:rsidRPr="00A1077B">
        <w:rPr>
          <w:bCs/>
          <w:sz w:val="22"/>
          <w:szCs w:val="22"/>
        </w:rPr>
        <w:t>, именуемое в да</w:t>
      </w:r>
      <w:bookmarkStart w:id="0" w:name="_GoBack"/>
      <w:bookmarkEnd w:id="0"/>
      <w:r w:rsidRPr="00A1077B">
        <w:rPr>
          <w:bCs/>
          <w:sz w:val="22"/>
          <w:szCs w:val="22"/>
        </w:rPr>
        <w:t>льнейшем «Заказчик»,</w:t>
      </w:r>
      <w:r w:rsidR="00B53017">
        <w:rPr>
          <w:bCs/>
          <w:sz w:val="22"/>
          <w:szCs w:val="22"/>
        </w:rPr>
        <w:t xml:space="preserve"> </w:t>
      </w:r>
      <w:r w:rsidRPr="00D430EB">
        <w:rPr>
          <w:b/>
          <w:bCs/>
          <w:sz w:val="22"/>
          <w:szCs w:val="22"/>
        </w:rPr>
        <w:t>в лице</w:t>
      </w:r>
      <w:r w:rsidRPr="00A1077B">
        <w:rPr>
          <w:bCs/>
          <w:sz w:val="22"/>
          <w:szCs w:val="22"/>
        </w:rPr>
        <w:t xml:space="preserve"> </w:t>
      </w:r>
      <w:r w:rsidRPr="00A1077B">
        <w:rPr>
          <w:b/>
          <w:sz w:val="22"/>
          <w:szCs w:val="22"/>
        </w:rPr>
        <w:t xml:space="preserve">Генерального директора </w:t>
      </w:r>
      <w:r w:rsidR="00287D40">
        <w:rPr>
          <w:b/>
          <w:sz w:val="22"/>
          <w:szCs w:val="22"/>
        </w:rPr>
        <w:t>Карпова Николая Владимировича</w:t>
      </w:r>
      <w:r w:rsidR="00287D40" w:rsidRPr="00A1077B">
        <w:rPr>
          <w:bCs/>
          <w:sz w:val="22"/>
          <w:szCs w:val="22"/>
        </w:rPr>
        <w:t xml:space="preserve">, </w:t>
      </w:r>
      <w:r w:rsidRPr="00A1077B">
        <w:rPr>
          <w:bCs/>
          <w:sz w:val="22"/>
          <w:szCs w:val="22"/>
        </w:rPr>
        <w:t xml:space="preserve">действующего на основании Устава, с одной стороны и </w:t>
      </w:r>
    </w:p>
    <w:p w:rsidR="005141F9" w:rsidRPr="00A1077B" w:rsidRDefault="005141F9" w:rsidP="005141F9">
      <w:pPr>
        <w:spacing w:before="240" w:after="60"/>
        <w:ind w:firstLine="311"/>
        <w:jc w:val="both"/>
        <w:outlineLvl w:val="5"/>
        <w:rPr>
          <w:bCs/>
          <w:sz w:val="22"/>
          <w:szCs w:val="22"/>
        </w:rPr>
      </w:pPr>
      <w:r w:rsidRPr="00A1077B">
        <w:rPr>
          <w:b/>
          <w:bCs/>
          <w:sz w:val="22"/>
          <w:szCs w:val="22"/>
        </w:rPr>
        <w:t xml:space="preserve">_______________, </w:t>
      </w:r>
      <w:r w:rsidRPr="00A1077B">
        <w:rPr>
          <w:bCs/>
          <w:sz w:val="22"/>
          <w:szCs w:val="22"/>
        </w:rPr>
        <w:t>именуемое в дальнейшем «</w:t>
      </w:r>
      <w:r w:rsidR="004B38BF">
        <w:rPr>
          <w:bCs/>
          <w:sz w:val="22"/>
          <w:szCs w:val="22"/>
        </w:rPr>
        <w:t>Подрядчик»</w:t>
      </w:r>
      <w:r w:rsidRPr="00A1077B">
        <w:rPr>
          <w:bCs/>
          <w:sz w:val="22"/>
          <w:szCs w:val="22"/>
        </w:rPr>
        <w:t xml:space="preserve">, в лице </w:t>
      </w:r>
      <w:r w:rsidRPr="00D430EB">
        <w:rPr>
          <w:b/>
          <w:bCs/>
          <w:sz w:val="22"/>
          <w:szCs w:val="22"/>
        </w:rPr>
        <w:t>директора _______________</w:t>
      </w:r>
      <w:r w:rsidRPr="00A1077B">
        <w:rPr>
          <w:b/>
          <w:sz w:val="22"/>
          <w:szCs w:val="22"/>
        </w:rPr>
        <w:t>,</w:t>
      </w:r>
      <w:r w:rsidRPr="00A1077B">
        <w:rPr>
          <w:bCs/>
          <w:sz w:val="22"/>
          <w:szCs w:val="22"/>
        </w:rPr>
        <w:t xml:space="preserve"> действующего на основании Устава и свидетельства о допуске к работам № _________________ от ___________ г., с другой стороны, заключили настоящий Договор о нижеследующем:</w:t>
      </w:r>
    </w:p>
    <w:p w:rsidR="005141F9" w:rsidRPr="002949CB" w:rsidRDefault="005141F9" w:rsidP="002949CB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 w:rsidRPr="002949CB">
        <w:rPr>
          <w:b/>
          <w:bCs/>
          <w:sz w:val="22"/>
          <w:szCs w:val="22"/>
        </w:rPr>
        <w:t>1. Предмет договора и сроки производства работ</w:t>
      </w:r>
    </w:p>
    <w:p w:rsidR="00650DAD" w:rsidRPr="002949CB" w:rsidRDefault="002949CB" w:rsidP="002949CB">
      <w:pPr>
        <w:ind w:right="-55" w:firstLine="284"/>
        <w:jc w:val="both"/>
        <w:rPr>
          <w:color w:val="000000" w:themeColor="text1"/>
          <w:sz w:val="22"/>
          <w:szCs w:val="22"/>
        </w:rPr>
      </w:pPr>
      <w:r w:rsidRPr="002949CB">
        <w:rPr>
          <w:color w:val="000000" w:themeColor="text1"/>
          <w:sz w:val="22"/>
          <w:szCs w:val="22"/>
        </w:rPr>
        <w:t xml:space="preserve">1.1. </w:t>
      </w:r>
      <w:r w:rsidR="004B38BF" w:rsidRPr="002949CB">
        <w:rPr>
          <w:color w:val="000000" w:themeColor="text1"/>
          <w:sz w:val="22"/>
          <w:szCs w:val="22"/>
        </w:rPr>
        <w:t xml:space="preserve">Подрядчик </w:t>
      </w:r>
      <w:r w:rsidR="005141F9" w:rsidRPr="002949CB">
        <w:rPr>
          <w:color w:val="000000" w:themeColor="text1"/>
          <w:sz w:val="22"/>
          <w:szCs w:val="22"/>
        </w:rPr>
        <w:t>по заданию Заказчика выполняет</w:t>
      </w:r>
      <w:r w:rsidR="00B53017">
        <w:rPr>
          <w:color w:val="000000" w:themeColor="text1"/>
          <w:sz w:val="22"/>
          <w:szCs w:val="22"/>
        </w:rPr>
        <w:t xml:space="preserve"> </w:t>
      </w:r>
      <w:r w:rsidR="00D660FC" w:rsidRPr="002949CB">
        <w:rPr>
          <w:b/>
          <w:color w:val="000000" w:themeColor="text1"/>
          <w:sz w:val="22"/>
          <w:szCs w:val="22"/>
        </w:rPr>
        <w:t xml:space="preserve">Комплекс работ </w:t>
      </w:r>
      <w:r w:rsidR="00710DB4" w:rsidRPr="002949CB">
        <w:rPr>
          <w:b/>
          <w:color w:val="000000" w:themeColor="text1"/>
          <w:sz w:val="22"/>
          <w:szCs w:val="22"/>
        </w:rPr>
        <w:t>п</w:t>
      </w:r>
      <w:r w:rsidR="00D660FC" w:rsidRPr="002949CB">
        <w:rPr>
          <w:b/>
          <w:color w:val="000000" w:themeColor="text1"/>
          <w:sz w:val="22"/>
          <w:szCs w:val="22"/>
        </w:rPr>
        <w:t>о</w:t>
      </w:r>
      <w:r w:rsidR="00783DF9" w:rsidRPr="002949CB">
        <w:rPr>
          <w:b/>
          <w:color w:val="000000" w:themeColor="text1"/>
          <w:sz w:val="22"/>
          <w:szCs w:val="22"/>
        </w:rPr>
        <w:t xml:space="preserve"> </w:t>
      </w:r>
      <w:r w:rsidR="00D660FC" w:rsidRPr="002949CB">
        <w:rPr>
          <w:b/>
          <w:color w:val="000000" w:themeColor="text1"/>
          <w:sz w:val="22"/>
          <w:szCs w:val="22"/>
        </w:rPr>
        <w:t xml:space="preserve">проведению строительного контроля со стороны Заказчика при выполнении работ по проекту «Замена сырья установки УПВ на природный газ. Перевод технологических печей с жидкого топлива на природный газ» </w:t>
      </w:r>
      <w:r w:rsidR="00710DB4" w:rsidRPr="002949CB">
        <w:rPr>
          <w:b/>
          <w:color w:val="000000" w:themeColor="text1"/>
          <w:sz w:val="22"/>
          <w:szCs w:val="22"/>
        </w:rPr>
        <w:t>(II</w:t>
      </w:r>
      <w:r w:rsidR="00D660FC" w:rsidRPr="002949CB">
        <w:rPr>
          <w:b/>
          <w:color w:val="000000" w:themeColor="text1"/>
          <w:sz w:val="22"/>
          <w:szCs w:val="22"/>
        </w:rPr>
        <w:t xml:space="preserve"> этап)</w:t>
      </w:r>
      <w:r w:rsidR="00D660FC" w:rsidRPr="002949CB">
        <w:rPr>
          <w:color w:val="000000" w:themeColor="text1"/>
          <w:sz w:val="22"/>
          <w:szCs w:val="22"/>
        </w:rPr>
        <w:t>,</w:t>
      </w:r>
      <w:r w:rsidR="00B53017">
        <w:rPr>
          <w:color w:val="000000" w:themeColor="text1"/>
          <w:sz w:val="22"/>
          <w:szCs w:val="22"/>
        </w:rPr>
        <w:t xml:space="preserve"> </w:t>
      </w:r>
      <w:r w:rsidR="002534EE" w:rsidRPr="002949CB">
        <w:rPr>
          <w:color w:val="000000" w:themeColor="text1"/>
          <w:sz w:val="22"/>
          <w:szCs w:val="22"/>
        </w:rPr>
        <w:t>в соответствии с выдаваем</w:t>
      </w:r>
      <w:r w:rsidR="00B7257D" w:rsidRPr="002949CB">
        <w:rPr>
          <w:color w:val="000000" w:themeColor="text1"/>
          <w:sz w:val="22"/>
          <w:szCs w:val="22"/>
        </w:rPr>
        <w:t>ым</w:t>
      </w:r>
      <w:r w:rsidR="002534EE" w:rsidRPr="002949CB">
        <w:rPr>
          <w:color w:val="000000" w:themeColor="text1"/>
          <w:sz w:val="22"/>
          <w:szCs w:val="22"/>
        </w:rPr>
        <w:t xml:space="preserve"> Заказчиком </w:t>
      </w:r>
      <w:r w:rsidR="00B7257D" w:rsidRPr="002949CB">
        <w:rPr>
          <w:color w:val="000000" w:themeColor="text1"/>
          <w:sz w:val="22"/>
          <w:szCs w:val="22"/>
        </w:rPr>
        <w:t>техническим заданием</w:t>
      </w:r>
      <w:r w:rsidR="00783DF9" w:rsidRPr="002949CB">
        <w:rPr>
          <w:color w:val="000000" w:themeColor="text1"/>
          <w:sz w:val="22"/>
          <w:szCs w:val="22"/>
        </w:rPr>
        <w:t xml:space="preserve"> (Приложение № </w:t>
      </w:r>
      <w:r w:rsidR="00EC4C54" w:rsidRPr="002949CB">
        <w:rPr>
          <w:color w:val="000000" w:themeColor="text1"/>
          <w:sz w:val="22"/>
          <w:szCs w:val="22"/>
        </w:rPr>
        <w:t>5</w:t>
      </w:r>
      <w:r w:rsidR="00053F17" w:rsidRPr="002949CB">
        <w:rPr>
          <w:color w:val="000000" w:themeColor="text1"/>
          <w:sz w:val="22"/>
          <w:szCs w:val="22"/>
        </w:rPr>
        <w:t>)</w:t>
      </w:r>
      <w:r w:rsidR="00B7257D" w:rsidRPr="002949CB">
        <w:rPr>
          <w:color w:val="000000" w:themeColor="text1"/>
          <w:sz w:val="22"/>
          <w:szCs w:val="22"/>
        </w:rPr>
        <w:t>,</w:t>
      </w:r>
      <w:r w:rsidR="00B53017">
        <w:rPr>
          <w:color w:val="000000" w:themeColor="text1"/>
          <w:sz w:val="22"/>
          <w:szCs w:val="22"/>
        </w:rPr>
        <w:t xml:space="preserve"> </w:t>
      </w:r>
      <w:r w:rsidR="00F27B24" w:rsidRPr="002949CB">
        <w:rPr>
          <w:color w:val="000000" w:themeColor="text1"/>
          <w:sz w:val="22"/>
          <w:szCs w:val="22"/>
        </w:rPr>
        <w:t>проект</w:t>
      </w:r>
      <w:r w:rsidR="00653AA5" w:rsidRPr="002949CB">
        <w:rPr>
          <w:color w:val="000000" w:themeColor="text1"/>
          <w:sz w:val="22"/>
          <w:szCs w:val="22"/>
        </w:rPr>
        <w:t>ом</w:t>
      </w:r>
      <w:r w:rsidR="00B53017">
        <w:rPr>
          <w:color w:val="000000" w:themeColor="text1"/>
          <w:sz w:val="22"/>
          <w:szCs w:val="22"/>
        </w:rPr>
        <w:t xml:space="preserve"> </w:t>
      </w:r>
      <w:r w:rsidR="00653AA5" w:rsidRPr="002949CB">
        <w:rPr>
          <w:color w:val="000000" w:themeColor="text1"/>
          <w:sz w:val="22"/>
          <w:szCs w:val="22"/>
        </w:rPr>
        <w:t>№</w:t>
      </w:r>
      <w:r w:rsidR="00F27B24" w:rsidRPr="002949CB">
        <w:rPr>
          <w:color w:val="000000" w:themeColor="text1"/>
          <w:sz w:val="22"/>
          <w:szCs w:val="22"/>
        </w:rPr>
        <w:t xml:space="preserve"> 17999/3</w:t>
      </w:r>
      <w:r w:rsidR="00783DF9" w:rsidRPr="002949CB">
        <w:rPr>
          <w:color w:val="000000" w:themeColor="text1"/>
          <w:sz w:val="22"/>
          <w:szCs w:val="22"/>
        </w:rPr>
        <w:t xml:space="preserve"> и Регламентом проведения строительного контроля со стороны Заказчика (Приложение № </w:t>
      </w:r>
      <w:r w:rsidR="00EC4C54" w:rsidRPr="002949CB">
        <w:rPr>
          <w:color w:val="000000" w:themeColor="text1"/>
          <w:sz w:val="22"/>
          <w:szCs w:val="22"/>
        </w:rPr>
        <w:t>4</w:t>
      </w:r>
      <w:r w:rsidR="00783DF9" w:rsidRPr="002949CB">
        <w:rPr>
          <w:color w:val="000000" w:themeColor="text1"/>
          <w:sz w:val="22"/>
          <w:szCs w:val="22"/>
        </w:rPr>
        <w:t>)</w:t>
      </w:r>
      <w:r w:rsidR="00F27B24" w:rsidRPr="002949CB">
        <w:rPr>
          <w:color w:val="000000" w:themeColor="text1"/>
          <w:sz w:val="22"/>
          <w:szCs w:val="22"/>
        </w:rPr>
        <w:t xml:space="preserve">, </w:t>
      </w:r>
      <w:r w:rsidR="00650DAD" w:rsidRPr="002949CB">
        <w:rPr>
          <w:color w:val="000000" w:themeColor="text1"/>
          <w:sz w:val="22"/>
          <w:szCs w:val="22"/>
        </w:rPr>
        <w:t>со сдачей объекта Приемочной/рабочей комиссии</w:t>
      </w:r>
      <w:r w:rsidR="00B7257D" w:rsidRPr="002949CB">
        <w:rPr>
          <w:color w:val="000000" w:themeColor="text1"/>
          <w:sz w:val="22"/>
          <w:szCs w:val="22"/>
        </w:rPr>
        <w:t>.</w:t>
      </w:r>
    </w:p>
    <w:p w:rsidR="00925D86" w:rsidRDefault="005141F9" w:rsidP="005E716D">
      <w:pPr>
        <w:ind w:right="-55" w:firstLine="284"/>
        <w:jc w:val="both"/>
        <w:rPr>
          <w:color w:val="000000" w:themeColor="text1"/>
          <w:sz w:val="22"/>
          <w:szCs w:val="22"/>
        </w:rPr>
      </w:pPr>
      <w:r w:rsidRPr="00377B57">
        <w:rPr>
          <w:color w:val="000000" w:themeColor="text1"/>
          <w:sz w:val="22"/>
          <w:szCs w:val="22"/>
        </w:rPr>
        <w:t>1.2. Сроки выполнения</w:t>
      </w:r>
      <w:r w:rsidR="005E716D">
        <w:rPr>
          <w:color w:val="000000" w:themeColor="text1"/>
          <w:sz w:val="22"/>
          <w:szCs w:val="22"/>
        </w:rPr>
        <w:t xml:space="preserve"> </w:t>
      </w:r>
      <w:r w:rsidR="00925D86">
        <w:rPr>
          <w:color w:val="000000" w:themeColor="text1"/>
          <w:sz w:val="22"/>
          <w:szCs w:val="22"/>
        </w:rPr>
        <w:t xml:space="preserve">работ – в течение всего срока выполнения строительно-монтажных и пусконаладочных работ по договору Генподряда </w:t>
      </w:r>
      <w:sdt>
        <w:sdtPr>
          <w:rPr>
            <w:b/>
            <w:color w:val="000000" w:themeColor="text1"/>
            <w:sz w:val="22"/>
            <w:szCs w:val="22"/>
          </w:rPr>
          <w:id w:val="951911623"/>
          <w:placeholder>
            <w:docPart w:val="D6FF605E93E24D6A98DE90B64AF2FF3B"/>
          </w:placeholder>
        </w:sdtPr>
        <w:sdtEndPr>
          <w:rPr>
            <w:b w:val="0"/>
          </w:rPr>
        </w:sdtEndPr>
        <w:sdtContent>
          <w:r w:rsidR="00057967" w:rsidRPr="00E05A05">
            <w:rPr>
              <w:b/>
              <w:color w:val="000000" w:themeColor="text1"/>
              <w:sz w:val="22"/>
              <w:szCs w:val="22"/>
            </w:rPr>
            <w:t xml:space="preserve">на «Комплекс работ </w:t>
          </w:r>
          <w:sdt>
            <w:sdtPr>
              <w:rPr>
                <w:b/>
                <w:color w:val="000000" w:themeColor="text1"/>
                <w:sz w:val="22"/>
                <w:szCs w:val="22"/>
              </w:rPr>
              <w:id w:val="268890885"/>
              <w:placeholder>
                <w:docPart w:val="28168F4A4CC440DB8589E55825CDF876"/>
              </w:placeholder>
            </w:sdtPr>
            <w:sdtEndPr/>
            <w:sdtContent>
              <w:sdt>
                <w:sdtPr>
                  <w:rPr>
                    <w:b/>
                    <w:color w:val="000000" w:themeColor="text1"/>
                    <w:sz w:val="22"/>
                    <w:szCs w:val="22"/>
                  </w:rPr>
                  <w:id w:val="247462860"/>
                  <w:placeholder>
                    <w:docPart w:val="D6D86FAF99AC451789FFCF073263F809"/>
                  </w:placeholder>
                </w:sdtPr>
                <w:sdtEndPr/>
                <w:sdtContent>
                  <w:r w:rsidR="00057967" w:rsidRPr="00E05A05">
                    <w:rPr>
                      <w:b/>
                      <w:color w:val="000000" w:themeColor="text1"/>
                      <w:sz w:val="22"/>
                      <w:szCs w:val="22"/>
                    </w:rPr>
                    <w:t>по замене сырья установок УПВ на природный газ. Перевод технологических печей с жидкого топлива на природный газ (II этап),</w:t>
                  </w:r>
                  <w:r w:rsidR="00B53017"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sdtContent>
              </w:sdt>
            </w:sdtContent>
          </w:sdt>
          <w:r w:rsidR="00057967" w:rsidRPr="00E05A05">
            <w:rPr>
              <w:b/>
              <w:color w:val="000000" w:themeColor="text1"/>
              <w:sz w:val="22"/>
              <w:szCs w:val="22"/>
            </w:rPr>
            <w:t>со сдачей объекта Приемочной/Рабочей комиссии»</w:t>
          </w:r>
          <w:r w:rsidR="00057967" w:rsidRPr="00E05A05">
            <w:rPr>
              <w:color w:val="000000" w:themeColor="text1"/>
              <w:sz w:val="22"/>
              <w:szCs w:val="22"/>
            </w:rPr>
            <w:t xml:space="preserve"> </w:t>
          </w:r>
        </w:sdtContent>
      </w:sdt>
      <w:r w:rsidR="00A9099A">
        <w:rPr>
          <w:color w:val="000000" w:themeColor="text1"/>
          <w:sz w:val="22"/>
          <w:szCs w:val="22"/>
        </w:rPr>
        <w:t>, заключенному Заказчиком и ______</w:t>
      </w:r>
      <w:r w:rsidR="00B53017">
        <w:rPr>
          <w:color w:val="000000" w:themeColor="text1"/>
          <w:sz w:val="22"/>
          <w:szCs w:val="22"/>
        </w:rPr>
        <w:t xml:space="preserve"> </w:t>
      </w:r>
      <w:r w:rsidR="00A9099A">
        <w:rPr>
          <w:color w:val="000000" w:themeColor="text1"/>
          <w:sz w:val="22"/>
          <w:szCs w:val="22"/>
        </w:rPr>
        <w:t>(далее – договор Генподряда).</w:t>
      </w:r>
    </w:p>
    <w:p w:rsidR="00925D86" w:rsidRDefault="00925D86" w:rsidP="005E716D">
      <w:pPr>
        <w:ind w:right="-55"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По состоянию на настоящий момент такие сроки определены с </w:t>
      </w:r>
      <w:r w:rsidR="00057967">
        <w:rPr>
          <w:color w:val="000000" w:themeColor="text1"/>
          <w:sz w:val="22"/>
          <w:szCs w:val="22"/>
        </w:rPr>
        <w:t xml:space="preserve">момента подписания настоящего договора </w:t>
      </w:r>
      <w:r>
        <w:rPr>
          <w:color w:val="000000" w:themeColor="text1"/>
          <w:sz w:val="22"/>
          <w:szCs w:val="22"/>
        </w:rPr>
        <w:t>по февраль 2019 года</w:t>
      </w:r>
      <w:r w:rsidR="00B53017">
        <w:rPr>
          <w:color w:val="000000" w:themeColor="text1"/>
          <w:sz w:val="22"/>
          <w:szCs w:val="22"/>
        </w:rPr>
        <w:t xml:space="preserve"> </w:t>
      </w:r>
      <w:r w:rsidR="005E716D" w:rsidRPr="00377B57">
        <w:rPr>
          <w:color w:val="000000" w:themeColor="text1"/>
          <w:sz w:val="22"/>
          <w:szCs w:val="22"/>
        </w:rPr>
        <w:t xml:space="preserve">согласно Графику производства работ и освоения средств (Приложение </w:t>
      </w:r>
      <w:r w:rsidR="00D660FC" w:rsidRPr="00F76E0A">
        <w:rPr>
          <w:color w:val="000000" w:themeColor="text1"/>
          <w:sz w:val="22"/>
          <w:szCs w:val="22"/>
        </w:rPr>
        <w:t>№2</w:t>
      </w:r>
      <w:r w:rsidR="005E716D" w:rsidRPr="00377B57">
        <w:rPr>
          <w:color w:val="000000" w:themeColor="text1"/>
          <w:sz w:val="22"/>
          <w:szCs w:val="22"/>
        </w:rPr>
        <w:t xml:space="preserve"> к настоящему Договору)</w:t>
      </w:r>
      <w:r>
        <w:rPr>
          <w:color w:val="000000" w:themeColor="text1"/>
          <w:sz w:val="22"/>
          <w:szCs w:val="22"/>
        </w:rPr>
        <w:t>.</w:t>
      </w:r>
    </w:p>
    <w:p w:rsidR="00925D86" w:rsidRDefault="00925D86" w:rsidP="005E716D">
      <w:pPr>
        <w:ind w:right="-55"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Сроки выполнения работ по настоящему договору будут соответствовать срокам выполнения работ по договору Генподряда</w:t>
      </w:r>
      <w:r w:rsidR="00A9099A">
        <w:rPr>
          <w:color w:val="000000" w:themeColor="text1"/>
          <w:sz w:val="22"/>
          <w:szCs w:val="22"/>
        </w:rPr>
        <w:t xml:space="preserve"> и будут </w:t>
      </w:r>
      <w:r>
        <w:rPr>
          <w:color w:val="000000" w:themeColor="text1"/>
          <w:sz w:val="22"/>
          <w:szCs w:val="22"/>
        </w:rPr>
        <w:t xml:space="preserve">изменены </w:t>
      </w:r>
      <w:r w:rsidR="00A9099A">
        <w:rPr>
          <w:color w:val="000000" w:themeColor="text1"/>
          <w:sz w:val="22"/>
          <w:szCs w:val="22"/>
        </w:rPr>
        <w:t>в случае изменения сроков выполнения работ по договору Генподряда, о чем Заказчик уведомит Подрядчика.</w:t>
      </w:r>
    </w:p>
    <w:p w:rsidR="005141F9" w:rsidRPr="002949CB" w:rsidRDefault="005141F9" w:rsidP="002949CB">
      <w:pPr>
        <w:ind w:right="-55" w:firstLine="284"/>
        <w:jc w:val="both"/>
        <w:rPr>
          <w:color w:val="000000" w:themeColor="text1"/>
          <w:sz w:val="22"/>
          <w:szCs w:val="22"/>
        </w:rPr>
      </w:pPr>
      <w:r w:rsidRPr="00377B57">
        <w:rPr>
          <w:color w:val="000000" w:themeColor="text1"/>
          <w:sz w:val="22"/>
          <w:szCs w:val="22"/>
        </w:rPr>
        <w:t>1.</w:t>
      </w:r>
      <w:r w:rsidR="004B38BF">
        <w:rPr>
          <w:color w:val="000000" w:themeColor="text1"/>
          <w:sz w:val="22"/>
          <w:szCs w:val="22"/>
        </w:rPr>
        <w:t>3.</w:t>
      </w:r>
      <w:r w:rsidRPr="00377B57">
        <w:rPr>
          <w:color w:val="000000" w:themeColor="text1"/>
          <w:sz w:val="22"/>
          <w:szCs w:val="22"/>
        </w:rPr>
        <w:t xml:space="preserve"> Срок действия договора: договор действует до выполнения сторонами принятых на себя</w:t>
      </w:r>
      <w:r w:rsidR="00B53017">
        <w:rPr>
          <w:color w:val="000000" w:themeColor="text1"/>
          <w:sz w:val="22"/>
          <w:szCs w:val="22"/>
        </w:rPr>
        <w:t xml:space="preserve"> </w:t>
      </w:r>
      <w:r w:rsidRPr="002949CB">
        <w:rPr>
          <w:color w:val="000000" w:themeColor="text1"/>
          <w:sz w:val="22"/>
          <w:szCs w:val="22"/>
        </w:rPr>
        <w:t>обязательст</w:t>
      </w:r>
      <w:r w:rsidR="00110791" w:rsidRPr="002949CB">
        <w:rPr>
          <w:color w:val="000000" w:themeColor="text1"/>
          <w:sz w:val="22"/>
          <w:szCs w:val="22"/>
        </w:rPr>
        <w:t>в, но не позднее</w:t>
      </w:r>
      <w:r w:rsidR="00B53017">
        <w:rPr>
          <w:color w:val="000000" w:themeColor="text1"/>
          <w:sz w:val="22"/>
          <w:szCs w:val="22"/>
        </w:rPr>
        <w:t xml:space="preserve"> </w:t>
      </w:r>
      <w:r w:rsidR="00053F17" w:rsidRPr="002949CB">
        <w:rPr>
          <w:color w:val="000000" w:themeColor="text1"/>
          <w:sz w:val="22"/>
          <w:szCs w:val="22"/>
        </w:rPr>
        <w:t>-</w:t>
      </w:r>
      <w:r w:rsidR="00B53017">
        <w:rPr>
          <w:color w:val="000000" w:themeColor="text1"/>
          <w:sz w:val="22"/>
          <w:szCs w:val="22"/>
        </w:rPr>
        <w:t xml:space="preserve"> </w:t>
      </w:r>
      <w:r w:rsidR="00110791" w:rsidRPr="002949CB">
        <w:rPr>
          <w:color w:val="000000" w:themeColor="text1"/>
          <w:sz w:val="22"/>
          <w:szCs w:val="22"/>
        </w:rPr>
        <w:t>30</w:t>
      </w:r>
      <w:r w:rsidR="005617C8" w:rsidRPr="002949CB">
        <w:rPr>
          <w:color w:val="000000" w:themeColor="text1"/>
          <w:sz w:val="22"/>
          <w:szCs w:val="22"/>
        </w:rPr>
        <w:t xml:space="preserve"> </w:t>
      </w:r>
      <w:r w:rsidR="004B38BF" w:rsidRPr="002949CB">
        <w:rPr>
          <w:color w:val="000000" w:themeColor="text1"/>
          <w:sz w:val="22"/>
          <w:szCs w:val="22"/>
        </w:rPr>
        <w:t>июня</w:t>
      </w:r>
      <w:r w:rsidR="005617C8" w:rsidRPr="002949CB">
        <w:rPr>
          <w:color w:val="000000" w:themeColor="text1"/>
          <w:sz w:val="22"/>
          <w:szCs w:val="22"/>
        </w:rPr>
        <w:t xml:space="preserve"> 201</w:t>
      </w:r>
      <w:r w:rsidR="004B38BF" w:rsidRPr="002949CB">
        <w:rPr>
          <w:color w:val="000000" w:themeColor="text1"/>
          <w:sz w:val="22"/>
          <w:szCs w:val="22"/>
        </w:rPr>
        <w:t>9</w:t>
      </w:r>
      <w:r w:rsidRPr="002949CB">
        <w:rPr>
          <w:color w:val="000000" w:themeColor="text1"/>
          <w:sz w:val="22"/>
          <w:szCs w:val="22"/>
        </w:rPr>
        <w:t xml:space="preserve"> г.</w:t>
      </w:r>
    </w:p>
    <w:p w:rsidR="00D660FC" w:rsidRPr="002949CB" w:rsidRDefault="00A5724D" w:rsidP="002949CB">
      <w:pPr>
        <w:ind w:right="-55"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1.4.</w:t>
      </w:r>
      <w:r w:rsidR="00E05A05">
        <w:rPr>
          <w:color w:val="000000" w:themeColor="text1"/>
          <w:sz w:val="22"/>
          <w:szCs w:val="22"/>
        </w:rPr>
        <w:t xml:space="preserve"> </w:t>
      </w:r>
      <w:r w:rsidR="00643AD1" w:rsidRPr="00053F17">
        <w:rPr>
          <w:color w:val="000000" w:themeColor="text1"/>
          <w:sz w:val="22"/>
          <w:szCs w:val="22"/>
        </w:rPr>
        <w:t xml:space="preserve">Проектная </w:t>
      </w:r>
      <w:r w:rsidR="008831A5" w:rsidRPr="00053F17">
        <w:rPr>
          <w:color w:val="000000" w:themeColor="text1"/>
          <w:sz w:val="22"/>
          <w:szCs w:val="22"/>
        </w:rPr>
        <w:t>д</w:t>
      </w:r>
      <w:r w:rsidR="00BB004D" w:rsidRPr="00053F17">
        <w:rPr>
          <w:color w:val="000000" w:themeColor="text1"/>
          <w:sz w:val="22"/>
          <w:szCs w:val="22"/>
        </w:rPr>
        <w:t>окументация</w:t>
      </w:r>
      <w:r w:rsidR="00BB004D" w:rsidRPr="002949CB">
        <w:rPr>
          <w:color w:val="000000" w:themeColor="text1"/>
          <w:sz w:val="22"/>
          <w:szCs w:val="22"/>
        </w:rPr>
        <w:t xml:space="preserve"> согласно п</w:t>
      </w:r>
      <w:r w:rsidR="00AA5246" w:rsidRPr="002949CB">
        <w:rPr>
          <w:color w:val="000000" w:themeColor="text1"/>
          <w:sz w:val="22"/>
          <w:szCs w:val="22"/>
        </w:rPr>
        <w:t>.1.1</w:t>
      </w:r>
      <w:r w:rsidR="00B71AA5" w:rsidRPr="002949CB">
        <w:rPr>
          <w:color w:val="000000" w:themeColor="text1"/>
          <w:sz w:val="22"/>
          <w:szCs w:val="22"/>
        </w:rPr>
        <w:t xml:space="preserve"> </w:t>
      </w:r>
      <w:r w:rsidR="00AA5246" w:rsidRPr="002949CB">
        <w:rPr>
          <w:color w:val="000000" w:themeColor="text1"/>
          <w:sz w:val="22"/>
          <w:szCs w:val="22"/>
        </w:rPr>
        <w:t>передан</w:t>
      </w:r>
      <w:r w:rsidR="00643AD1" w:rsidRPr="002949CB">
        <w:rPr>
          <w:color w:val="000000" w:themeColor="text1"/>
          <w:sz w:val="22"/>
          <w:szCs w:val="22"/>
        </w:rPr>
        <w:t>а</w:t>
      </w:r>
      <w:r w:rsidR="00B71AA5" w:rsidRPr="002949CB">
        <w:rPr>
          <w:color w:val="000000" w:themeColor="text1"/>
          <w:sz w:val="22"/>
          <w:szCs w:val="22"/>
        </w:rPr>
        <w:t xml:space="preserve"> </w:t>
      </w:r>
      <w:r w:rsidR="00643AD1" w:rsidRPr="002949CB">
        <w:rPr>
          <w:color w:val="000000" w:themeColor="text1"/>
          <w:sz w:val="22"/>
          <w:szCs w:val="22"/>
        </w:rPr>
        <w:t>П</w:t>
      </w:r>
      <w:r w:rsidR="00BB004D" w:rsidRPr="002949CB">
        <w:rPr>
          <w:color w:val="000000" w:themeColor="text1"/>
          <w:sz w:val="22"/>
          <w:szCs w:val="22"/>
        </w:rPr>
        <w:t>одрядчику на момент подписания настоящего Договора.</w:t>
      </w:r>
    </w:p>
    <w:p w:rsidR="005141F9" w:rsidRPr="002949CB" w:rsidRDefault="005141F9" w:rsidP="002949CB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 w:rsidRPr="002949CB">
        <w:rPr>
          <w:b/>
          <w:bCs/>
          <w:sz w:val="22"/>
          <w:szCs w:val="22"/>
        </w:rPr>
        <w:t>2. Стоимость работ</w:t>
      </w:r>
    </w:p>
    <w:p w:rsidR="005141F9" w:rsidRPr="00E05A05" w:rsidRDefault="005141F9" w:rsidP="00E05A05">
      <w:pPr>
        <w:ind w:right="-55" w:firstLine="284"/>
        <w:jc w:val="both"/>
        <w:rPr>
          <w:color w:val="000000" w:themeColor="text1"/>
          <w:sz w:val="22"/>
          <w:szCs w:val="22"/>
        </w:rPr>
      </w:pPr>
      <w:r w:rsidRPr="00E05A05">
        <w:rPr>
          <w:color w:val="000000" w:themeColor="text1"/>
          <w:sz w:val="22"/>
          <w:szCs w:val="22"/>
        </w:rPr>
        <w:t>2.1. Стоимость работ, предусмотренных п. 1.1 настоящего Договора, определяется протоколом согласования договорной цены (приложение № 1), и составляет</w:t>
      </w:r>
      <w:r w:rsidR="0032620E">
        <w:rPr>
          <w:color w:val="000000" w:themeColor="text1"/>
          <w:sz w:val="22"/>
          <w:szCs w:val="22"/>
        </w:rPr>
        <w:t xml:space="preserve"> </w:t>
      </w:r>
      <w:r w:rsidRPr="0032620E">
        <w:rPr>
          <w:b/>
          <w:color w:val="000000" w:themeColor="text1"/>
          <w:sz w:val="22"/>
          <w:szCs w:val="22"/>
        </w:rPr>
        <w:t>_____________</w:t>
      </w:r>
      <w:r w:rsidR="00F217E4" w:rsidRPr="0032620E">
        <w:rPr>
          <w:b/>
          <w:color w:val="000000" w:themeColor="text1"/>
          <w:sz w:val="22"/>
          <w:szCs w:val="22"/>
        </w:rPr>
        <w:t xml:space="preserve"> </w:t>
      </w:r>
      <w:r w:rsidRPr="0032620E">
        <w:rPr>
          <w:b/>
          <w:color w:val="000000" w:themeColor="text1"/>
          <w:sz w:val="22"/>
          <w:szCs w:val="22"/>
        </w:rPr>
        <w:t>(__________)</w:t>
      </w:r>
      <w:r w:rsidR="0032620E">
        <w:rPr>
          <w:color w:val="000000" w:themeColor="text1"/>
          <w:sz w:val="22"/>
          <w:szCs w:val="22"/>
        </w:rPr>
        <w:t xml:space="preserve"> руб.</w:t>
      </w:r>
      <w:r w:rsidRPr="00E05A05">
        <w:rPr>
          <w:color w:val="000000" w:themeColor="text1"/>
          <w:sz w:val="22"/>
          <w:szCs w:val="22"/>
        </w:rPr>
        <w:t xml:space="preserve">, в том числе НДС 18% – _______ руб. </w:t>
      </w:r>
    </w:p>
    <w:p w:rsidR="007E15B6" w:rsidRPr="00E05A05" w:rsidRDefault="005141F9" w:rsidP="00E05A05">
      <w:pPr>
        <w:ind w:right="-55" w:firstLine="284"/>
        <w:jc w:val="both"/>
        <w:rPr>
          <w:color w:val="000000" w:themeColor="text1"/>
          <w:sz w:val="22"/>
          <w:szCs w:val="22"/>
        </w:rPr>
      </w:pPr>
      <w:r w:rsidRPr="00E05A05">
        <w:rPr>
          <w:color w:val="000000" w:themeColor="text1"/>
          <w:sz w:val="22"/>
          <w:szCs w:val="22"/>
        </w:rPr>
        <w:t xml:space="preserve">2.2. Стоимость работ по п.2.1. включает в себя все затраты </w:t>
      </w:r>
      <w:r w:rsidR="006540B3" w:rsidRPr="00E05A05">
        <w:rPr>
          <w:color w:val="000000" w:themeColor="text1"/>
          <w:sz w:val="22"/>
          <w:szCs w:val="22"/>
        </w:rPr>
        <w:t>П</w:t>
      </w:r>
      <w:r w:rsidRPr="00E05A05">
        <w:rPr>
          <w:color w:val="000000" w:themeColor="text1"/>
          <w:sz w:val="22"/>
          <w:szCs w:val="22"/>
        </w:rPr>
        <w:t>одрядчика, понесенные им во исполнение обязанностей по настоящему договору</w:t>
      </w:r>
      <w:r w:rsidR="00390310" w:rsidRPr="00E05A05">
        <w:rPr>
          <w:color w:val="000000" w:themeColor="text1"/>
          <w:sz w:val="22"/>
          <w:szCs w:val="22"/>
        </w:rPr>
        <w:t>.</w:t>
      </w:r>
    </w:p>
    <w:p w:rsidR="005141F9" w:rsidRPr="00BC3A90" w:rsidRDefault="00D660FC" w:rsidP="00E05A05">
      <w:pPr>
        <w:ind w:right="-55" w:firstLine="284"/>
        <w:jc w:val="both"/>
        <w:rPr>
          <w:color w:val="000000" w:themeColor="text1"/>
          <w:sz w:val="22"/>
          <w:szCs w:val="22"/>
        </w:rPr>
      </w:pPr>
      <w:r w:rsidRPr="00F76E0A">
        <w:rPr>
          <w:color w:val="000000" w:themeColor="text1"/>
          <w:sz w:val="22"/>
          <w:szCs w:val="22"/>
        </w:rPr>
        <w:t>Стоимость работ по п.</w:t>
      </w:r>
      <w:r w:rsidR="0032620E">
        <w:rPr>
          <w:color w:val="000000" w:themeColor="text1"/>
          <w:sz w:val="22"/>
          <w:szCs w:val="22"/>
        </w:rPr>
        <w:t xml:space="preserve"> </w:t>
      </w:r>
      <w:r w:rsidRPr="00F76E0A">
        <w:rPr>
          <w:color w:val="000000" w:themeColor="text1"/>
          <w:sz w:val="22"/>
          <w:szCs w:val="22"/>
        </w:rPr>
        <w:t>2.1.</w:t>
      </w:r>
      <w:r w:rsidR="00B53017">
        <w:rPr>
          <w:color w:val="000000" w:themeColor="text1"/>
          <w:sz w:val="22"/>
          <w:szCs w:val="22"/>
        </w:rPr>
        <w:t xml:space="preserve"> </w:t>
      </w:r>
      <w:r w:rsidRPr="00F76E0A">
        <w:rPr>
          <w:color w:val="000000" w:themeColor="text1"/>
          <w:sz w:val="22"/>
          <w:szCs w:val="22"/>
        </w:rPr>
        <w:t>является твёрдой и не подлежит изменению в ходе выполнения работ по настоящему Договору</w:t>
      </w:r>
      <w:r w:rsidR="00A5724D">
        <w:rPr>
          <w:color w:val="000000" w:themeColor="text1"/>
          <w:sz w:val="22"/>
          <w:szCs w:val="22"/>
        </w:rPr>
        <w:t>.</w:t>
      </w:r>
      <w:r w:rsidRPr="00E05A05">
        <w:rPr>
          <w:color w:val="000000" w:themeColor="text1"/>
          <w:sz w:val="22"/>
          <w:szCs w:val="22"/>
        </w:rPr>
        <w:t xml:space="preserve"> </w:t>
      </w:r>
    </w:p>
    <w:p w:rsidR="00371CAE" w:rsidRPr="002949CB" w:rsidRDefault="000C6D19" w:rsidP="002949CB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371CAE">
        <w:rPr>
          <w:b/>
          <w:bCs/>
          <w:sz w:val="22"/>
          <w:szCs w:val="22"/>
        </w:rPr>
        <w:t>.</w:t>
      </w:r>
      <w:r w:rsidR="005141F9" w:rsidRPr="002949CB">
        <w:rPr>
          <w:b/>
          <w:bCs/>
          <w:sz w:val="22"/>
          <w:szCs w:val="22"/>
        </w:rPr>
        <w:t xml:space="preserve"> </w:t>
      </w:r>
      <w:r w:rsidR="00371CAE" w:rsidRPr="002949CB">
        <w:rPr>
          <w:b/>
          <w:bCs/>
          <w:sz w:val="22"/>
          <w:szCs w:val="22"/>
        </w:rPr>
        <w:t>Обязанности Подрядчика</w:t>
      </w:r>
    </w:p>
    <w:p w:rsidR="00C76480" w:rsidRPr="005C1575" w:rsidRDefault="00C76480" w:rsidP="00C76480">
      <w:pPr>
        <w:tabs>
          <w:tab w:val="left" w:pos="1240"/>
        </w:tabs>
        <w:ind w:firstLine="348"/>
        <w:jc w:val="both"/>
        <w:rPr>
          <w:b/>
          <w:sz w:val="22"/>
          <w:szCs w:val="22"/>
        </w:rPr>
      </w:pPr>
      <w:r w:rsidRPr="005C1575">
        <w:rPr>
          <w:b/>
          <w:sz w:val="22"/>
          <w:szCs w:val="22"/>
        </w:rPr>
        <w:t>В области обязательств по предмету договора:</w:t>
      </w:r>
    </w:p>
    <w:p w:rsidR="00C76480" w:rsidRPr="002949CB" w:rsidRDefault="0026748C" w:rsidP="002949CB">
      <w:pPr>
        <w:ind w:firstLine="426"/>
        <w:jc w:val="both"/>
        <w:rPr>
          <w:sz w:val="22"/>
          <w:szCs w:val="22"/>
        </w:rPr>
      </w:pPr>
      <w:r w:rsidRPr="002949CB">
        <w:rPr>
          <w:sz w:val="22"/>
          <w:szCs w:val="22"/>
        </w:rPr>
        <w:t>3.1.</w:t>
      </w:r>
      <w:r w:rsidR="00A5724D" w:rsidRPr="002949CB">
        <w:rPr>
          <w:sz w:val="22"/>
          <w:szCs w:val="22"/>
        </w:rPr>
        <w:t xml:space="preserve"> Проверку</w:t>
      </w:r>
      <w:r w:rsidR="00362B5D" w:rsidRPr="002949CB">
        <w:rPr>
          <w:sz w:val="22"/>
          <w:szCs w:val="22"/>
        </w:rPr>
        <w:t xml:space="preserve"> и контроль</w:t>
      </w:r>
      <w:r w:rsidR="00A5724D" w:rsidRPr="002949CB">
        <w:rPr>
          <w:sz w:val="22"/>
          <w:szCs w:val="22"/>
        </w:rPr>
        <w:t xml:space="preserve"> </w:t>
      </w:r>
      <w:r w:rsidR="00550582" w:rsidRPr="002949CB">
        <w:rPr>
          <w:sz w:val="22"/>
          <w:szCs w:val="22"/>
        </w:rPr>
        <w:t xml:space="preserve">за </w:t>
      </w:r>
      <w:r w:rsidR="00A5724D" w:rsidRPr="002949CB">
        <w:rPr>
          <w:sz w:val="22"/>
          <w:szCs w:val="22"/>
        </w:rPr>
        <w:t>выполнени</w:t>
      </w:r>
      <w:r w:rsidR="00550582" w:rsidRPr="002949CB">
        <w:rPr>
          <w:sz w:val="22"/>
          <w:szCs w:val="22"/>
        </w:rPr>
        <w:t xml:space="preserve">ем </w:t>
      </w:r>
      <w:r w:rsidR="00A5724D" w:rsidRPr="002949CB">
        <w:rPr>
          <w:sz w:val="22"/>
          <w:szCs w:val="22"/>
        </w:rPr>
        <w:t xml:space="preserve">работ при строительстве </w:t>
      </w:r>
      <w:r w:rsidR="00710DB4" w:rsidRPr="002949CB">
        <w:rPr>
          <w:sz w:val="22"/>
          <w:szCs w:val="22"/>
        </w:rPr>
        <w:t>объекта по п.1.1. Договора</w:t>
      </w:r>
      <w:r w:rsidR="00A5724D" w:rsidRPr="002949CB">
        <w:rPr>
          <w:sz w:val="22"/>
          <w:szCs w:val="22"/>
        </w:rPr>
        <w:t xml:space="preserve"> </w:t>
      </w:r>
      <w:r w:rsidR="00C76480" w:rsidRPr="002949CB">
        <w:rPr>
          <w:sz w:val="22"/>
          <w:szCs w:val="22"/>
        </w:rPr>
        <w:t xml:space="preserve">осуществлять </w:t>
      </w:r>
      <w:r w:rsidR="00A5724D" w:rsidRPr="002949CB">
        <w:rPr>
          <w:sz w:val="22"/>
          <w:szCs w:val="22"/>
        </w:rPr>
        <w:t>согласно ТЗ (Приложение № 5)</w:t>
      </w:r>
      <w:r w:rsidR="00B53017">
        <w:rPr>
          <w:sz w:val="22"/>
          <w:szCs w:val="22"/>
        </w:rPr>
        <w:t xml:space="preserve"> </w:t>
      </w:r>
      <w:r w:rsidR="00A5724D" w:rsidRPr="002949CB">
        <w:rPr>
          <w:sz w:val="22"/>
          <w:szCs w:val="22"/>
        </w:rPr>
        <w:t>и Регламента проведения строительного контроля со стороны Заказчика (Приложение № 4)</w:t>
      </w:r>
    </w:p>
    <w:p w:rsidR="00C94841" w:rsidRPr="002949CB" w:rsidRDefault="00C76480" w:rsidP="002949CB">
      <w:pPr>
        <w:ind w:firstLine="426"/>
        <w:jc w:val="both"/>
        <w:rPr>
          <w:sz w:val="22"/>
          <w:szCs w:val="22"/>
        </w:rPr>
      </w:pPr>
      <w:r w:rsidRPr="002949CB">
        <w:rPr>
          <w:sz w:val="22"/>
          <w:szCs w:val="22"/>
        </w:rPr>
        <w:t xml:space="preserve">3.2. </w:t>
      </w:r>
      <w:r w:rsidR="00C94841" w:rsidRPr="002949CB">
        <w:rPr>
          <w:sz w:val="22"/>
          <w:szCs w:val="22"/>
        </w:rPr>
        <w:t>Обеспечить:</w:t>
      </w:r>
    </w:p>
    <w:p w:rsidR="00C94841" w:rsidRDefault="00C94841" w:rsidP="00F217E4">
      <w:pPr>
        <w:ind w:firstLine="426"/>
        <w:jc w:val="both"/>
        <w:rPr>
          <w:sz w:val="22"/>
          <w:szCs w:val="22"/>
        </w:rPr>
      </w:pPr>
      <w:r w:rsidRPr="00F217E4">
        <w:rPr>
          <w:sz w:val="22"/>
          <w:szCs w:val="22"/>
        </w:rPr>
        <w:t>- в</w:t>
      </w:r>
      <w:r w:rsidRPr="005C1575">
        <w:rPr>
          <w:sz w:val="22"/>
          <w:szCs w:val="22"/>
        </w:rPr>
        <w:t xml:space="preserve">ыполнение </w:t>
      </w:r>
      <w:r>
        <w:rPr>
          <w:sz w:val="22"/>
          <w:szCs w:val="22"/>
        </w:rPr>
        <w:t xml:space="preserve">100 % </w:t>
      </w:r>
      <w:r w:rsidRPr="005C1575">
        <w:rPr>
          <w:sz w:val="22"/>
          <w:szCs w:val="22"/>
        </w:rPr>
        <w:t>объёма работ собственными силами</w:t>
      </w:r>
      <w:r w:rsidR="00B53017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одрядчика (без привлечения субподрядчиков)</w:t>
      </w:r>
    </w:p>
    <w:p w:rsidR="00C94841" w:rsidRDefault="00C94841" w:rsidP="00C94841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5C1575">
        <w:rPr>
          <w:sz w:val="22"/>
          <w:szCs w:val="22"/>
        </w:rPr>
        <w:t xml:space="preserve">в случае, если для выполнения работ по настоящему договору требуется наличие допуска СРО либо иное разрешение,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 xml:space="preserve">одрядчик обязуется выполнять такие работы только при наличии соответствующего допуска (разрешения); </w:t>
      </w:r>
    </w:p>
    <w:p w:rsidR="00C94841" w:rsidRPr="005C1575" w:rsidRDefault="00C94841" w:rsidP="00C94841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D660FC" w:rsidRDefault="00C94841" w:rsidP="00F76E0A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- своевременное устранение недостатков и дефектов, выявленных при</w:t>
      </w:r>
      <w:r>
        <w:rPr>
          <w:sz w:val="22"/>
          <w:szCs w:val="22"/>
        </w:rPr>
        <w:t xml:space="preserve"> контроле за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приемк</w:t>
      </w:r>
      <w:r>
        <w:rPr>
          <w:sz w:val="22"/>
          <w:szCs w:val="22"/>
        </w:rPr>
        <w:t>ой</w:t>
      </w:r>
      <w:r w:rsidRPr="005C1575">
        <w:rPr>
          <w:sz w:val="22"/>
          <w:szCs w:val="22"/>
        </w:rPr>
        <w:t xml:space="preserve"> работ</w:t>
      </w:r>
      <w:r w:rsidR="00B5301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Генподрядчика </w:t>
      </w:r>
      <w:r w:rsidRPr="005C1575">
        <w:rPr>
          <w:sz w:val="22"/>
          <w:szCs w:val="22"/>
        </w:rPr>
        <w:t>и в течение гарантийного срока на выполненные работы;</w:t>
      </w:r>
    </w:p>
    <w:p w:rsidR="00044723" w:rsidRPr="0057167F" w:rsidRDefault="00044723" w:rsidP="002949CB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контроль за выполнением</w:t>
      </w:r>
      <w:r w:rsidRPr="0057167F">
        <w:rPr>
          <w:sz w:val="22"/>
          <w:szCs w:val="22"/>
        </w:rPr>
        <w:t xml:space="preserve"> </w:t>
      </w:r>
      <w:r>
        <w:rPr>
          <w:sz w:val="22"/>
          <w:szCs w:val="22"/>
        </w:rPr>
        <w:t>Г</w:t>
      </w:r>
      <w:r w:rsidRPr="0057167F">
        <w:rPr>
          <w:sz w:val="22"/>
          <w:szCs w:val="22"/>
        </w:rPr>
        <w:t>енподрядчик</w:t>
      </w:r>
      <w:r>
        <w:rPr>
          <w:sz w:val="22"/>
          <w:szCs w:val="22"/>
        </w:rPr>
        <w:t>ом</w:t>
      </w:r>
      <w:r w:rsidRPr="0057167F">
        <w:rPr>
          <w:sz w:val="22"/>
          <w:szCs w:val="22"/>
        </w:rPr>
        <w:t xml:space="preserve"> на строительной площадке </w:t>
      </w:r>
      <w:r>
        <w:rPr>
          <w:sz w:val="22"/>
          <w:szCs w:val="22"/>
        </w:rPr>
        <w:t xml:space="preserve">работ по </w:t>
      </w:r>
      <w:r w:rsidRPr="0057167F">
        <w:rPr>
          <w:sz w:val="22"/>
          <w:szCs w:val="22"/>
        </w:rPr>
        <w:t>приемке, разгрузке, складированию и охране прибывающих на объект материалов и оборудования, а также объемы выполняемого Генподрядчиком входного контроля в соответствии с СМК-ПК-7.</w:t>
      </w:r>
    </w:p>
    <w:p w:rsidR="00044723" w:rsidRPr="0057167F" w:rsidRDefault="00044723" w:rsidP="002949CB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57167F">
        <w:rPr>
          <w:sz w:val="22"/>
          <w:szCs w:val="22"/>
        </w:rPr>
        <w:t xml:space="preserve"> выполнение работ по договору всем необходимым оборудованием и инструментом.</w:t>
      </w:r>
    </w:p>
    <w:p w:rsidR="00D660FC" w:rsidRDefault="00067150" w:rsidP="002949CB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</w:t>
      </w:r>
      <w:r w:rsidRPr="005C1575">
        <w:rPr>
          <w:sz w:val="22"/>
          <w:szCs w:val="22"/>
        </w:rPr>
        <w:t xml:space="preserve">Немедленно известить Заказчика и до получения от него указаний приостановить работы </w:t>
      </w:r>
      <w:r>
        <w:rPr>
          <w:sz w:val="22"/>
          <w:szCs w:val="22"/>
        </w:rPr>
        <w:t xml:space="preserve">Генподрядчика </w:t>
      </w:r>
      <w:r w:rsidRPr="005C1575">
        <w:rPr>
          <w:sz w:val="22"/>
          <w:szCs w:val="22"/>
        </w:rPr>
        <w:t>при обнаружении:</w:t>
      </w:r>
    </w:p>
    <w:p w:rsidR="00067150" w:rsidRPr="005C1575" w:rsidRDefault="00067150" w:rsidP="00067150">
      <w:pPr>
        <w:numPr>
          <w:ilvl w:val="0"/>
          <w:numId w:val="7"/>
        </w:numPr>
        <w:tabs>
          <w:tab w:val="num" w:pos="720"/>
        </w:tabs>
        <w:ind w:left="0"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непригодности или недоброкачественности предоставленных Заказчиком материалов, оборудования, проектно-технической документации;</w:t>
      </w:r>
    </w:p>
    <w:p w:rsidR="00067150" w:rsidRPr="005C1575" w:rsidRDefault="00067150" w:rsidP="00067150">
      <w:pPr>
        <w:numPr>
          <w:ilvl w:val="0"/>
          <w:numId w:val="7"/>
        </w:numPr>
        <w:tabs>
          <w:tab w:val="clear" w:pos="794"/>
          <w:tab w:val="num" w:pos="0"/>
        </w:tabs>
        <w:ind w:left="0"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067150" w:rsidRPr="005C1575" w:rsidRDefault="00067150" w:rsidP="00067150">
      <w:pPr>
        <w:numPr>
          <w:ilvl w:val="0"/>
          <w:numId w:val="7"/>
        </w:numPr>
        <w:tabs>
          <w:tab w:val="clear" w:pos="794"/>
        </w:tabs>
        <w:ind w:left="0"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необходимости проведения дополнительных работ, не учтенных в проектно-технической документации, если невыполнение таких работ угрожает годности или прочности результатов выполняемой работы либо создаёт невозможность её завершения в срок;</w:t>
      </w:r>
    </w:p>
    <w:p w:rsidR="00067150" w:rsidRPr="005C1575" w:rsidRDefault="00067150" w:rsidP="00067150">
      <w:pPr>
        <w:numPr>
          <w:ilvl w:val="0"/>
          <w:numId w:val="7"/>
        </w:numPr>
        <w:tabs>
          <w:tab w:val="clear" w:pos="794"/>
        </w:tabs>
        <w:ind w:left="0"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возможного возникновения чрезвычайной ситуации на объекте строительства;</w:t>
      </w:r>
    </w:p>
    <w:p w:rsidR="00067150" w:rsidRPr="005C1575" w:rsidRDefault="00067150" w:rsidP="00067150">
      <w:pPr>
        <w:numPr>
          <w:ilvl w:val="0"/>
          <w:numId w:val="7"/>
        </w:numPr>
        <w:tabs>
          <w:tab w:val="clear" w:pos="794"/>
          <w:tab w:val="num" w:pos="0"/>
        </w:tabs>
        <w:ind w:left="0"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 xml:space="preserve">иных, не зависящих от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696984" w:rsidRPr="005C1575" w:rsidRDefault="00696984" w:rsidP="00E05A05">
      <w:pPr>
        <w:spacing w:before="60" w:after="60"/>
        <w:ind w:firstLine="425"/>
        <w:jc w:val="both"/>
        <w:rPr>
          <w:b/>
          <w:sz w:val="22"/>
          <w:szCs w:val="22"/>
        </w:rPr>
      </w:pPr>
      <w:r w:rsidRPr="005C1575">
        <w:rPr>
          <w:b/>
          <w:sz w:val="22"/>
          <w:szCs w:val="22"/>
        </w:rPr>
        <w:t>В области охраны труда, охраны природы и промышленной безопасности:</w:t>
      </w:r>
    </w:p>
    <w:p w:rsidR="00D660FC" w:rsidRDefault="00696984" w:rsidP="00E05A05">
      <w:pPr>
        <w:ind w:firstLine="426"/>
        <w:jc w:val="both"/>
        <w:rPr>
          <w:sz w:val="22"/>
          <w:szCs w:val="22"/>
        </w:rPr>
      </w:pPr>
      <w:bookmarkStart w:id="1" w:name="_Ref471977808"/>
      <w:r>
        <w:rPr>
          <w:sz w:val="22"/>
          <w:szCs w:val="22"/>
        </w:rPr>
        <w:t>3.4.</w:t>
      </w:r>
      <w:r w:rsidR="00E05A05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"/>
    </w:p>
    <w:p w:rsidR="00D660FC" w:rsidRDefault="00696984" w:rsidP="00E05A05">
      <w:pPr>
        <w:ind w:firstLine="426"/>
        <w:jc w:val="both"/>
        <w:rPr>
          <w:sz w:val="22"/>
          <w:szCs w:val="22"/>
        </w:rPr>
      </w:pPr>
      <w:bookmarkStart w:id="2" w:name="_Ref471977826"/>
      <w:r>
        <w:rPr>
          <w:sz w:val="22"/>
          <w:szCs w:val="22"/>
        </w:rPr>
        <w:t>3.5.</w:t>
      </w:r>
      <w:r w:rsidR="00E05A05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Соблюдать требования следующих локальных нормативных актов Заказчика:</w:t>
      </w:r>
      <w:bookmarkEnd w:id="2"/>
    </w:p>
    <w:sdt>
      <w:sdtPr>
        <w:rPr>
          <w:sz w:val="22"/>
          <w:szCs w:val="22"/>
        </w:rPr>
        <w:id w:val="237380481"/>
        <w:placeholder>
          <w:docPart w:val="A9DABAC23C484E93B8FE7CDE4F172DFA"/>
        </w:placeholder>
      </w:sdtPr>
      <w:sdtEndPr>
        <w:rPr>
          <w:sz w:val="24"/>
          <w:szCs w:val="24"/>
          <w:highlight w:val="yellow"/>
        </w:rPr>
      </w:sdtEndPr>
      <w:sdtContent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Положения о пропускном и внутриобъектовом режимах на территории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suppressAutoHyphens/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Инструкции № 3 об общих правилах газобезопасности на территории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Инструкции № 18 по охране труда при работе на высоте;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Правил № 404 производства земляных работ на территории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suppressAutoHyphens/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Положения № 547 по обращению с отходами на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Правил экологической безопасности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Правил благоустройства и содержания территории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Памятки о действиях персонала при обнаружении подозрительных предметов;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Единых требований, предъявляемых к оснащению и содержанию мест для курения на объектах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Единых требований, предъявляемых к мобильным зданиям (бытовым вагончикам) на объектах ОАО «Славнефть-ЯНОС»;</w:t>
          </w:r>
        </w:p>
        <w:p w:rsidR="00696984" w:rsidRPr="005C1575" w:rsidRDefault="00696984" w:rsidP="00696984">
          <w:pPr>
            <w:pStyle w:val="aff9"/>
            <w:numPr>
              <w:ilvl w:val="0"/>
              <w:numId w:val="24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5C1575">
            <w:rPr>
              <w:sz w:val="22"/>
              <w:szCs w:val="22"/>
            </w:rPr>
            <w:t>Стандарта «Требования безопасности при выполнении работ подрядными организациями».</w:t>
          </w:r>
        </w:p>
      </w:sdtContent>
    </w:sdt>
    <w:p w:rsidR="00696984" w:rsidRPr="005C1575" w:rsidRDefault="00696984" w:rsidP="00696984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Названные локальные акты Генподрядчик на момент подписания настоящего договора получил и с ними ознакомлен.</w:t>
      </w:r>
    </w:p>
    <w:p w:rsidR="00D660FC" w:rsidRDefault="00E22A15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3.6.</w:t>
      </w:r>
      <w:r w:rsidR="00A40D3E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="00696984" w:rsidRPr="005C1575">
        <w:rPr>
          <w:sz w:val="22"/>
          <w:szCs w:val="22"/>
        </w:rPr>
        <w:t xml:space="preserve">одрядчик несет ответственность за допущенные им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rPr>
          <w:sz w:val="22"/>
          <w:szCs w:val="22"/>
        </w:rPr>
        <w:t>П</w:t>
      </w:r>
      <w:r w:rsidR="00696984" w:rsidRPr="005C1575">
        <w:rPr>
          <w:sz w:val="22"/>
          <w:szCs w:val="22"/>
        </w:rPr>
        <w:t xml:space="preserve">одрядчика, </w:t>
      </w:r>
      <w:r>
        <w:rPr>
          <w:sz w:val="22"/>
          <w:szCs w:val="22"/>
        </w:rPr>
        <w:t>П</w:t>
      </w:r>
      <w:r w:rsidR="00696984" w:rsidRPr="005C1575">
        <w:rPr>
          <w:sz w:val="22"/>
          <w:szCs w:val="22"/>
        </w:rPr>
        <w:t>одрядчик обязуется возместить Заказчику все причиненные этим убытки.</w:t>
      </w:r>
    </w:p>
    <w:p w:rsidR="00D660FC" w:rsidRDefault="00A40D3E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r w:rsidR="00696984" w:rsidRPr="005C1575">
        <w:rPr>
          <w:sz w:val="22"/>
          <w:szCs w:val="22"/>
        </w:rPr>
        <w:t>При</w:t>
      </w:r>
      <w:r w:rsidR="00B53017">
        <w:rPr>
          <w:sz w:val="22"/>
          <w:szCs w:val="22"/>
        </w:rPr>
        <w:t xml:space="preserve"> </w:t>
      </w:r>
      <w:r w:rsidR="00696984" w:rsidRPr="005C1575">
        <w:rPr>
          <w:sz w:val="22"/>
          <w:szCs w:val="22"/>
        </w:rPr>
        <w:t xml:space="preserve">наличии вины </w:t>
      </w:r>
      <w:r>
        <w:rPr>
          <w:sz w:val="22"/>
          <w:szCs w:val="22"/>
        </w:rPr>
        <w:t>П</w:t>
      </w:r>
      <w:r w:rsidR="00696984" w:rsidRPr="005C1575">
        <w:rPr>
          <w:sz w:val="22"/>
          <w:szCs w:val="22"/>
        </w:rPr>
        <w:t xml:space="preserve">одрядчика за аварии, инциденты и несчастные случаи, произошедшие на территории Заказчика, </w:t>
      </w:r>
      <w:r>
        <w:rPr>
          <w:sz w:val="22"/>
          <w:szCs w:val="22"/>
        </w:rPr>
        <w:t>П</w:t>
      </w:r>
      <w:r w:rsidR="00696984" w:rsidRPr="005C1575">
        <w:rPr>
          <w:sz w:val="22"/>
          <w:szCs w:val="22"/>
        </w:rPr>
        <w:t>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D660FC" w:rsidRDefault="00A40D3E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3.8. </w:t>
      </w:r>
      <w:r w:rsidR="00696984" w:rsidRPr="005C1575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>
        <w:rPr>
          <w:sz w:val="22"/>
          <w:szCs w:val="22"/>
        </w:rPr>
        <w:t>П</w:t>
      </w:r>
      <w:r w:rsidR="00696984" w:rsidRPr="005C1575">
        <w:rPr>
          <w:sz w:val="22"/>
          <w:szCs w:val="22"/>
        </w:rPr>
        <w:t>одрядчика, произошедшие не по вине Заказчика, а также в случае нарушения ими правил охраны труда или промышленной безопасности.</w:t>
      </w:r>
    </w:p>
    <w:p w:rsidR="00D660FC" w:rsidRDefault="006B5CD4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3.9. П</w:t>
      </w:r>
      <w:r w:rsidR="00696984" w:rsidRPr="005C1575">
        <w:rPr>
          <w:sz w:val="22"/>
          <w:szCs w:val="22"/>
        </w:rPr>
        <w:t>одрядчик не вправе выполнять указания Заказчика, если это может привести к нарушению требований, обязательных для сторон, по охране окружающей среды, безопасности труда, промышленной или пожарной безопасности.</w:t>
      </w:r>
    </w:p>
    <w:p w:rsidR="00D660FC" w:rsidRDefault="00E05A05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3.10.</w:t>
      </w:r>
      <w:r w:rsidR="00026DBF">
        <w:rPr>
          <w:sz w:val="22"/>
          <w:szCs w:val="22"/>
        </w:rPr>
        <w:t xml:space="preserve"> П</w:t>
      </w:r>
      <w:r w:rsidR="00696984" w:rsidRPr="005C1575">
        <w:rPr>
          <w:sz w:val="22"/>
          <w:szCs w:val="22"/>
        </w:rPr>
        <w:t xml:space="preserve">одрядчик обязуется своевременно вносить плату за негативное воздействие на окружающую среду от деятельности </w:t>
      </w:r>
      <w:r w:rsidR="00026DBF">
        <w:rPr>
          <w:sz w:val="22"/>
          <w:szCs w:val="22"/>
        </w:rPr>
        <w:t>П</w:t>
      </w:r>
      <w:r w:rsidR="00696984" w:rsidRPr="005C1575">
        <w:rPr>
          <w:sz w:val="22"/>
          <w:szCs w:val="22"/>
        </w:rPr>
        <w:t>одрядчика.</w:t>
      </w:r>
    </w:p>
    <w:p w:rsidR="00304B72" w:rsidRPr="00E05A05" w:rsidRDefault="00304B72" w:rsidP="00E05A05">
      <w:pPr>
        <w:spacing w:before="60" w:after="60"/>
        <w:ind w:firstLine="425"/>
        <w:jc w:val="both"/>
        <w:rPr>
          <w:b/>
          <w:sz w:val="22"/>
          <w:szCs w:val="22"/>
        </w:rPr>
      </w:pPr>
      <w:r w:rsidRPr="00E05A05">
        <w:rPr>
          <w:b/>
          <w:sz w:val="22"/>
          <w:szCs w:val="22"/>
        </w:rPr>
        <w:t>Прочие обязательства:</w:t>
      </w:r>
    </w:p>
    <w:p w:rsidR="00D660FC" w:rsidRDefault="00304B72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3.11.</w:t>
      </w:r>
      <w:r w:rsidR="00E05A05">
        <w:rPr>
          <w:sz w:val="22"/>
          <w:szCs w:val="22"/>
        </w:rPr>
        <w:t xml:space="preserve"> </w:t>
      </w:r>
      <w:r>
        <w:rPr>
          <w:sz w:val="22"/>
          <w:szCs w:val="22"/>
        </w:rPr>
        <w:t>Контролировать о</w:t>
      </w:r>
      <w:r w:rsidRPr="005C1575">
        <w:rPr>
          <w:sz w:val="22"/>
          <w:szCs w:val="22"/>
        </w:rPr>
        <w:t>беспеч</w:t>
      </w:r>
      <w:r>
        <w:rPr>
          <w:sz w:val="22"/>
          <w:szCs w:val="22"/>
        </w:rPr>
        <w:t>ение Генподрядчиком</w:t>
      </w:r>
      <w:r w:rsidRPr="005C1575">
        <w:rPr>
          <w:sz w:val="22"/>
          <w:szCs w:val="22"/>
        </w:rPr>
        <w:t xml:space="preserve"> содержани</w:t>
      </w:r>
      <w:r w:rsidR="00701911">
        <w:rPr>
          <w:sz w:val="22"/>
          <w:szCs w:val="22"/>
        </w:rPr>
        <w:t>я</w:t>
      </w:r>
      <w:r w:rsidRPr="005C1575">
        <w:rPr>
          <w:sz w:val="22"/>
          <w:szCs w:val="22"/>
        </w:rPr>
        <w:t xml:space="preserve"> и уборк</w:t>
      </w:r>
      <w:r w:rsidR="00701911">
        <w:rPr>
          <w:sz w:val="22"/>
          <w:szCs w:val="22"/>
        </w:rPr>
        <w:t>и</w:t>
      </w:r>
      <w:r w:rsidRPr="005C1575">
        <w:rPr>
          <w:sz w:val="22"/>
          <w:szCs w:val="22"/>
        </w:rPr>
        <w:t xml:space="preserve"> строительной площадки и прилегающей непосредственно к ней территории.</w:t>
      </w:r>
    </w:p>
    <w:p w:rsidR="00D660FC" w:rsidRDefault="00304B72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3.12. П</w:t>
      </w:r>
      <w:r w:rsidRPr="005C1575">
        <w:rPr>
          <w:sz w:val="22"/>
          <w:szCs w:val="22"/>
        </w:rPr>
        <w:t xml:space="preserve">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 обязуется восстановление нарушенных покрытий производить за счет собственных средств.</w:t>
      </w:r>
    </w:p>
    <w:p w:rsidR="00D660FC" w:rsidRDefault="00304B72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3.13. П</w:t>
      </w:r>
      <w:r w:rsidRPr="005C1575">
        <w:rPr>
          <w:sz w:val="22"/>
          <w:szCs w:val="22"/>
        </w:rPr>
        <w:t>одрядчик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D660FC" w:rsidRDefault="00304B72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3.14. </w:t>
      </w:r>
      <w:r w:rsidRPr="005C1575">
        <w:rPr>
          <w:sz w:val="22"/>
          <w:szCs w:val="22"/>
        </w:rPr>
        <w:t xml:space="preserve">Выдача пропусков работникам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 xml:space="preserve">одрядчика предусматривает обязанность </w:t>
      </w:r>
      <w:r>
        <w:rPr>
          <w:sz w:val="22"/>
          <w:szCs w:val="22"/>
        </w:rPr>
        <w:t>По</w:t>
      </w:r>
      <w:r w:rsidRPr="005C1575">
        <w:rPr>
          <w:sz w:val="22"/>
          <w:szCs w:val="22"/>
        </w:rPr>
        <w:t>дрядчика сдавать Заказчику выданные пропуска не позднее дня, следующего за днем окончания срока соответствующего пропуска, либо днем увольнения работника – в зависимости от того, что наступит раньше.</w:t>
      </w:r>
      <w:bookmarkStart w:id="3" w:name="_Ref471979388"/>
    </w:p>
    <w:p w:rsidR="00D660FC" w:rsidRDefault="00304B72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3.15. </w:t>
      </w:r>
      <w:r w:rsidRPr="005C1575">
        <w:rPr>
          <w:sz w:val="22"/>
          <w:szCs w:val="22"/>
        </w:rPr>
        <w:t xml:space="preserve">По окончании выполнения работ либо при прекращении действия настоящего договора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3"/>
    </w:p>
    <w:p w:rsidR="00D660FC" w:rsidRDefault="00304B72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3.16. </w:t>
      </w:r>
      <w:r w:rsidRPr="005C1575">
        <w:rPr>
          <w:sz w:val="22"/>
          <w:szCs w:val="22"/>
        </w:rPr>
        <w:t xml:space="preserve">В случае нарушения предусмотренного пунктом </w:t>
      </w:r>
      <w:r>
        <w:rPr>
          <w:sz w:val="22"/>
          <w:szCs w:val="22"/>
        </w:rPr>
        <w:t xml:space="preserve">3.15. </w:t>
      </w:r>
      <w:r w:rsidRPr="005C1575">
        <w:rPr>
          <w:sz w:val="22"/>
          <w:szCs w:val="22"/>
        </w:rPr>
        <w:t xml:space="preserve">срока освобождения помещения и/или территории Заказчика более чем на 10 дней Заказчик вправе после письменного уведомления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 xml:space="preserve">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 xml:space="preserve">одрядчику (при их наличии). При этом до реализации имущества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 xml:space="preserve">одрядчика оно может быть вывезено Заказчиком с его территории и передано на хранение третьему лицу. Условия продажи имущества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 xml:space="preserve">одрядчика, в т.ч. цена, определяются Заказчиком самостоятельно. Реализация имущества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 xml:space="preserve">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одрядчика с отнесением на последнего расходов на утилизацию.</w:t>
      </w:r>
    </w:p>
    <w:p w:rsidR="00D660FC" w:rsidRPr="00E05A05" w:rsidRDefault="00BD3E68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3.17. </w:t>
      </w:r>
      <w:r w:rsidR="00D660FC" w:rsidRPr="00E05A05">
        <w:rPr>
          <w:sz w:val="22"/>
          <w:szCs w:val="22"/>
        </w:rPr>
        <w:t>До сдачи выполненного комплекса работ Генподрядчиком по Акту КС-11 Подрядчик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</w:t>
      </w:r>
    </w:p>
    <w:p w:rsidR="00D660FC" w:rsidRPr="00E05A05" w:rsidRDefault="00BD3E68" w:rsidP="00E05A05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3.18. </w:t>
      </w:r>
      <w:r w:rsidR="00D660FC" w:rsidRPr="00E05A05">
        <w:rPr>
          <w:sz w:val="22"/>
          <w:szCs w:val="22"/>
        </w:rPr>
        <w:t>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</w:t>
      </w:r>
    </w:p>
    <w:p w:rsidR="00D660FC" w:rsidRPr="00E05A05" w:rsidRDefault="00EA237A" w:rsidP="00E05A05">
      <w:pPr>
        <w:ind w:firstLine="426"/>
        <w:jc w:val="both"/>
        <w:rPr>
          <w:sz w:val="22"/>
          <w:szCs w:val="22"/>
        </w:rPr>
      </w:pPr>
      <w:r w:rsidRPr="00E05A05">
        <w:rPr>
          <w:sz w:val="22"/>
          <w:szCs w:val="22"/>
        </w:rPr>
        <w:t>3.19. При осуществлении строительного контроля Подрядчик обязан</w:t>
      </w:r>
      <w:r w:rsidR="00B53017">
        <w:rPr>
          <w:sz w:val="22"/>
          <w:szCs w:val="22"/>
        </w:rPr>
        <w:t xml:space="preserve"> </w:t>
      </w:r>
      <w:r w:rsidRPr="00E05A05">
        <w:rPr>
          <w:sz w:val="22"/>
          <w:szCs w:val="22"/>
        </w:rPr>
        <w:t>приступить к выполнению работ не позднее пяти рабочих дней от даты получения извещения Заказчика о начале работ.</w:t>
      </w:r>
    </w:p>
    <w:p w:rsidR="00D660FC" w:rsidRPr="00E05A05" w:rsidRDefault="00EA237A" w:rsidP="00E05A05">
      <w:pPr>
        <w:ind w:firstLine="426"/>
        <w:jc w:val="both"/>
        <w:rPr>
          <w:sz w:val="22"/>
          <w:szCs w:val="22"/>
        </w:rPr>
      </w:pPr>
      <w:r w:rsidRPr="00E05A05">
        <w:rPr>
          <w:sz w:val="22"/>
          <w:szCs w:val="22"/>
        </w:rPr>
        <w:t>3.20.</w:t>
      </w:r>
      <w:r w:rsidR="00E05A05">
        <w:rPr>
          <w:sz w:val="22"/>
          <w:szCs w:val="22"/>
        </w:rPr>
        <w:t xml:space="preserve"> </w:t>
      </w:r>
      <w:r w:rsidRPr="00E05A05">
        <w:rPr>
          <w:sz w:val="22"/>
          <w:szCs w:val="22"/>
        </w:rPr>
        <w:t>При выявлении строительных дефектов в ходе ведения строительного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</w:t>
      </w:r>
      <w:r w:rsidR="00E05A05">
        <w:rPr>
          <w:sz w:val="22"/>
          <w:szCs w:val="22"/>
        </w:rPr>
        <w:t>ю в журнале авторского надзора.</w:t>
      </w:r>
    </w:p>
    <w:p w:rsidR="00D660FC" w:rsidRPr="00E05A05" w:rsidRDefault="00EA237A" w:rsidP="00E05A05">
      <w:pPr>
        <w:ind w:firstLine="426"/>
        <w:jc w:val="both"/>
        <w:rPr>
          <w:sz w:val="22"/>
          <w:szCs w:val="22"/>
        </w:rPr>
      </w:pPr>
      <w:r w:rsidRPr="00E05A05">
        <w:rPr>
          <w:sz w:val="22"/>
          <w:szCs w:val="22"/>
        </w:rPr>
        <w:t>3.21. Информировать Заказчика о несвоевременном и некачественном выполнении указаний специалистов, осуществляющих строительный надзор, для принятия оперативных мер по устранению выявленных отступлений от рабочей документации и нарушении требований нормативных документов.</w:t>
      </w:r>
    </w:p>
    <w:p w:rsidR="00D660FC" w:rsidRDefault="00EA237A" w:rsidP="00E05A05">
      <w:pPr>
        <w:ind w:firstLine="426"/>
        <w:jc w:val="both"/>
        <w:rPr>
          <w:sz w:val="22"/>
          <w:szCs w:val="22"/>
        </w:rPr>
      </w:pPr>
      <w:r w:rsidRPr="00E05A05">
        <w:rPr>
          <w:sz w:val="22"/>
          <w:szCs w:val="22"/>
        </w:rPr>
        <w:t>3.22. Регулярно вести журнал строительного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</w:t>
      </w:r>
      <w:r w:rsidR="00B53017">
        <w:rPr>
          <w:sz w:val="22"/>
          <w:szCs w:val="22"/>
        </w:rPr>
        <w:t xml:space="preserve"> </w:t>
      </w:r>
      <w:r w:rsidRPr="00E05A05">
        <w:rPr>
          <w:sz w:val="22"/>
          <w:szCs w:val="22"/>
        </w:rPr>
        <w:t>Подрядчика, осуществляющими строительный надзор, Заказчиком и уполномоченным лицом Генподрядчика. После окончания работ Подрядчик передает Журнал Заказчику (начальнику цеха по принадлежности объекта) с оформлением</w:t>
      </w:r>
      <w:r w:rsidRPr="00B42D0A">
        <w:rPr>
          <w:sz w:val="22"/>
          <w:szCs w:val="22"/>
        </w:rPr>
        <w:t xml:space="preserve"> Акта.</w:t>
      </w:r>
    </w:p>
    <w:p w:rsidR="00D660FC" w:rsidRPr="00E05A05" w:rsidRDefault="00EA237A" w:rsidP="00E05A05">
      <w:pPr>
        <w:ind w:firstLine="426"/>
        <w:jc w:val="both"/>
        <w:rPr>
          <w:sz w:val="22"/>
          <w:szCs w:val="22"/>
        </w:rPr>
      </w:pPr>
      <w:r w:rsidRPr="00E05A05">
        <w:rPr>
          <w:sz w:val="22"/>
          <w:szCs w:val="22"/>
        </w:rPr>
        <w:lastRenderedPageBreak/>
        <w:t>3.</w:t>
      </w:r>
      <w:r w:rsidR="009832F2" w:rsidRPr="00E05A05">
        <w:rPr>
          <w:sz w:val="22"/>
          <w:szCs w:val="22"/>
        </w:rPr>
        <w:t xml:space="preserve">23. </w:t>
      </w:r>
      <w:r w:rsidRPr="00E05A05">
        <w:rPr>
          <w:sz w:val="22"/>
          <w:szCs w:val="22"/>
        </w:rPr>
        <w:t>Регистрировать в журнале каждое посещение объекта строительства специалистами Подрядчика записью о проведенной работе по строительному контролю и удостоверять</w:t>
      </w:r>
      <w:r w:rsidR="00B53017">
        <w:rPr>
          <w:sz w:val="22"/>
          <w:szCs w:val="22"/>
        </w:rPr>
        <w:t xml:space="preserve"> </w:t>
      </w:r>
      <w:r w:rsidRPr="00E05A05">
        <w:rPr>
          <w:sz w:val="22"/>
          <w:szCs w:val="22"/>
        </w:rPr>
        <w:t>подписями ответственных представителей Заказчика и Генподрядчика. Запись выполняется также при отсутствии замечаний.</w:t>
      </w:r>
    </w:p>
    <w:p w:rsidR="00D660FC" w:rsidRPr="00E05A05" w:rsidRDefault="00EA237A" w:rsidP="00E05A05">
      <w:pPr>
        <w:ind w:firstLine="426"/>
        <w:jc w:val="both"/>
        <w:rPr>
          <w:sz w:val="22"/>
          <w:szCs w:val="22"/>
        </w:rPr>
      </w:pPr>
      <w:r w:rsidRPr="00E05A05">
        <w:rPr>
          <w:sz w:val="22"/>
          <w:szCs w:val="22"/>
        </w:rPr>
        <w:t>3.</w:t>
      </w:r>
      <w:r w:rsidR="009832F2" w:rsidRPr="00E05A05">
        <w:rPr>
          <w:sz w:val="22"/>
          <w:szCs w:val="22"/>
        </w:rPr>
        <w:t>24.</w:t>
      </w:r>
      <w:r w:rsidR="00E05A05">
        <w:rPr>
          <w:sz w:val="22"/>
          <w:szCs w:val="22"/>
        </w:rPr>
        <w:t xml:space="preserve"> </w:t>
      </w:r>
      <w:r w:rsidRPr="00E05A05">
        <w:rPr>
          <w:sz w:val="22"/>
          <w:szCs w:val="22"/>
        </w:rPr>
        <w:t xml:space="preserve">Записи и указания специалистов Подрядчика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D660FC" w:rsidRPr="00E05A05" w:rsidRDefault="00EA237A" w:rsidP="00E05A05">
      <w:pPr>
        <w:ind w:firstLine="426"/>
        <w:jc w:val="both"/>
        <w:rPr>
          <w:sz w:val="22"/>
          <w:szCs w:val="22"/>
        </w:rPr>
      </w:pPr>
      <w:r w:rsidRPr="00E05A05">
        <w:rPr>
          <w:sz w:val="22"/>
          <w:szCs w:val="22"/>
        </w:rPr>
        <w:t>3.</w:t>
      </w:r>
      <w:r w:rsidR="009832F2" w:rsidRPr="00E05A05">
        <w:rPr>
          <w:sz w:val="22"/>
          <w:szCs w:val="22"/>
        </w:rPr>
        <w:t>25.</w:t>
      </w:r>
      <w:r w:rsidR="00E05A05">
        <w:rPr>
          <w:sz w:val="22"/>
          <w:szCs w:val="22"/>
        </w:rPr>
        <w:t xml:space="preserve"> </w:t>
      </w:r>
      <w:r w:rsidRPr="00E05A05">
        <w:rPr>
          <w:sz w:val="22"/>
          <w:szCs w:val="22"/>
        </w:rPr>
        <w:t>Следить за своевременным и качественным исполнением указаний, внесенных в</w:t>
      </w:r>
      <w:r w:rsidR="00B53017">
        <w:rPr>
          <w:sz w:val="22"/>
          <w:szCs w:val="22"/>
        </w:rPr>
        <w:t xml:space="preserve"> </w:t>
      </w:r>
      <w:r w:rsidRPr="00E05A05">
        <w:rPr>
          <w:sz w:val="22"/>
          <w:szCs w:val="22"/>
        </w:rPr>
        <w:t>Журнал. Указания, записанные в Журнале, обязательны для исполнения</w:t>
      </w:r>
      <w:r w:rsidR="00B53017">
        <w:rPr>
          <w:sz w:val="22"/>
          <w:szCs w:val="22"/>
        </w:rPr>
        <w:t xml:space="preserve"> </w:t>
      </w:r>
      <w:r w:rsidRPr="00E05A05">
        <w:rPr>
          <w:sz w:val="22"/>
          <w:szCs w:val="22"/>
        </w:rPr>
        <w:t xml:space="preserve">Генподрядчиком,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форме Заказчика и руководителя Генподрядной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D660FC" w:rsidRPr="00E05A05" w:rsidRDefault="00EA237A" w:rsidP="00E05A05">
      <w:pPr>
        <w:ind w:firstLine="426"/>
        <w:jc w:val="both"/>
        <w:rPr>
          <w:sz w:val="22"/>
          <w:szCs w:val="22"/>
        </w:rPr>
      </w:pPr>
      <w:r w:rsidRPr="00E05A05">
        <w:rPr>
          <w:sz w:val="22"/>
          <w:szCs w:val="22"/>
        </w:rPr>
        <w:t>3.</w:t>
      </w:r>
      <w:r w:rsidR="009832F2" w:rsidRPr="00E05A05">
        <w:rPr>
          <w:sz w:val="22"/>
          <w:szCs w:val="22"/>
        </w:rPr>
        <w:t>26</w:t>
      </w:r>
      <w:r w:rsidRPr="00E05A05">
        <w:rPr>
          <w:sz w:val="22"/>
          <w:szCs w:val="22"/>
        </w:rPr>
        <w:t>.</w:t>
      </w:r>
      <w:r w:rsidR="00E05A05">
        <w:rPr>
          <w:sz w:val="22"/>
          <w:szCs w:val="22"/>
        </w:rPr>
        <w:t xml:space="preserve"> </w:t>
      </w:r>
      <w:r w:rsidRPr="00E05A05">
        <w:rPr>
          <w:sz w:val="22"/>
          <w:szCs w:val="22"/>
        </w:rPr>
        <w:t>В процессе выполнения работ передавать Заказчику: Отчет о проделанной работе с выкопировками из журналов строительного контроля,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Графиком производства работ и освоения средств.</w:t>
      </w:r>
    </w:p>
    <w:p w:rsidR="00D660FC" w:rsidRPr="00E05A05" w:rsidRDefault="00EA237A" w:rsidP="00E05A05">
      <w:pPr>
        <w:ind w:firstLine="426"/>
        <w:jc w:val="both"/>
        <w:rPr>
          <w:sz w:val="22"/>
          <w:szCs w:val="22"/>
        </w:rPr>
      </w:pPr>
      <w:r w:rsidRPr="00E05A05">
        <w:rPr>
          <w:sz w:val="22"/>
          <w:szCs w:val="22"/>
        </w:rPr>
        <w:t>3.</w:t>
      </w:r>
      <w:r w:rsidR="009832F2" w:rsidRPr="00E05A05">
        <w:rPr>
          <w:sz w:val="22"/>
          <w:szCs w:val="22"/>
        </w:rPr>
        <w:t>27</w:t>
      </w:r>
      <w:r w:rsidRPr="00E05A05">
        <w:rPr>
          <w:sz w:val="22"/>
          <w:szCs w:val="22"/>
        </w:rPr>
        <w:t>.</w:t>
      </w:r>
      <w:r w:rsidR="00E05A05">
        <w:rPr>
          <w:sz w:val="22"/>
          <w:szCs w:val="22"/>
        </w:rPr>
        <w:t xml:space="preserve"> </w:t>
      </w:r>
      <w:r w:rsidRPr="00E05A05">
        <w:rPr>
          <w:sz w:val="22"/>
          <w:szCs w:val="22"/>
        </w:rPr>
        <w:t xml:space="preserve">Своевременно и качественно обеспечить контроль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</w:t>
      </w:r>
    </w:p>
    <w:p w:rsidR="00D660FC" w:rsidRPr="00E05A05" w:rsidRDefault="00722BF7" w:rsidP="00E05A05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 w:rsidRPr="00E05A05">
        <w:rPr>
          <w:b/>
          <w:bCs/>
          <w:sz w:val="22"/>
          <w:szCs w:val="22"/>
        </w:rPr>
        <w:t xml:space="preserve">4. </w:t>
      </w:r>
      <w:r w:rsidR="000C6D19" w:rsidRPr="00E05A05">
        <w:rPr>
          <w:b/>
          <w:bCs/>
          <w:sz w:val="22"/>
          <w:szCs w:val="22"/>
        </w:rPr>
        <w:t xml:space="preserve">Обязанности и права Заказчика </w:t>
      </w:r>
    </w:p>
    <w:p w:rsidR="00D660FC" w:rsidRDefault="00722BF7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4.1.</w:t>
      </w:r>
      <w:r w:rsidR="005141F9" w:rsidRPr="00B42D0A">
        <w:rPr>
          <w:sz w:val="22"/>
          <w:szCs w:val="22"/>
        </w:rPr>
        <w:t xml:space="preserve"> </w:t>
      </w:r>
      <w:r w:rsidR="00D4603B" w:rsidRPr="005C1575">
        <w:rPr>
          <w:sz w:val="22"/>
          <w:szCs w:val="22"/>
        </w:rPr>
        <w:t xml:space="preserve">В течение 5 дней с момента подписания договора передать </w:t>
      </w:r>
      <w:r w:rsidR="00D4603B">
        <w:rPr>
          <w:sz w:val="22"/>
          <w:szCs w:val="22"/>
        </w:rPr>
        <w:t>П</w:t>
      </w:r>
      <w:r w:rsidR="00D4603B" w:rsidRPr="005C1575">
        <w:rPr>
          <w:sz w:val="22"/>
          <w:szCs w:val="22"/>
        </w:rPr>
        <w:t>одрядчику полный комплект документации</w:t>
      </w:r>
      <w:r w:rsidR="00701911">
        <w:rPr>
          <w:sz w:val="22"/>
          <w:szCs w:val="22"/>
        </w:rPr>
        <w:t xml:space="preserve"> по п.1.1. и приложению №1 к договору</w:t>
      </w:r>
      <w:r w:rsidR="00D4603B" w:rsidRPr="005C1575">
        <w:rPr>
          <w:sz w:val="22"/>
          <w:szCs w:val="22"/>
        </w:rPr>
        <w:t>.</w:t>
      </w:r>
    </w:p>
    <w:p w:rsidR="00D4603B" w:rsidRPr="00F217E4" w:rsidRDefault="00D4603B" w:rsidP="00F217E4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Передаваемая документация должна быть составлена в соответствии с требованиями действующих норм и правил и со штампом «в производство работ».</w:t>
      </w:r>
    </w:p>
    <w:p w:rsidR="00D660FC" w:rsidRDefault="00722BF7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5141F9" w:rsidRPr="00B42D0A">
        <w:rPr>
          <w:sz w:val="22"/>
          <w:szCs w:val="22"/>
        </w:rPr>
        <w:t>.2.</w:t>
      </w:r>
      <w:r w:rsidR="00F217E4">
        <w:rPr>
          <w:sz w:val="22"/>
          <w:szCs w:val="22"/>
        </w:rPr>
        <w:t xml:space="preserve"> </w:t>
      </w:r>
      <w:r w:rsidR="005141F9" w:rsidRPr="00A1077B">
        <w:rPr>
          <w:sz w:val="22"/>
          <w:szCs w:val="22"/>
        </w:rPr>
        <w:t xml:space="preserve">Произвести приемку и оплату работ, выполненных </w:t>
      </w:r>
      <w:r>
        <w:rPr>
          <w:sz w:val="22"/>
          <w:szCs w:val="22"/>
        </w:rPr>
        <w:t>П</w:t>
      </w:r>
      <w:r w:rsidR="005141F9" w:rsidRPr="00A1077B">
        <w:rPr>
          <w:sz w:val="22"/>
          <w:szCs w:val="22"/>
        </w:rPr>
        <w:t xml:space="preserve">одрядчиком, в порядке, предусмотренном в статьях 2 и </w:t>
      </w:r>
      <w:r w:rsidR="00EA4A6A">
        <w:rPr>
          <w:sz w:val="22"/>
          <w:szCs w:val="22"/>
        </w:rPr>
        <w:t>8</w:t>
      </w:r>
      <w:r w:rsidR="005141F9" w:rsidRPr="00A1077B">
        <w:rPr>
          <w:sz w:val="22"/>
          <w:szCs w:val="22"/>
        </w:rPr>
        <w:t>.</w:t>
      </w:r>
    </w:p>
    <w:p w:rsidR="00D660FC" w:rsidRPr="00F217E4" w:rsidRDefault="00BF1BB6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 w:rsidR="00690256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Заказчик вправе вносить изменения в проектно-техническую документацию в течение периода</w:t>
      </w:r>
      <w:r w:rsidR="00B53017">
        <w:rPr>
          <w:sz w:val="22"/>
          <w:szCs w:val="22"/>
        </w:rPr>
        <w:t xml:space="preserve"> </w:t>
      </w:r>
      <w:r w:rsidR="002C19E2">
        <w:rPr>
          <w:sz w:val="22"/>
          <w:szCs w:val="22"/>
        </w:rPr>
        <w:t xml:space="preserve">контроля Подрядчиком за выполнением </w:t>
      </w:r>
      <w:r w:rsidRPr="005C1575">
        <w:rPr>
          <w:sz w:val="22"/>
          <w:szCs w:val="22"/>
        </w:rPr>
        <w:t>работ Генподрядчиком</w:t>
      </w:r>
      <w:r>
        <w:rPr>
          <w:sz w:val="22"/>
          <w:szCs w:val="22"/>
        </w:rPr>
        <w:t>.</w:t>
      </w:r>
      <w:r w:rsidR="002C19E2" w:rsidRPr="00F217E4">
        <w:rPr>
          <w:sz w:val="22"/>
          <w:szCs w:val="22"/>
        </w:rPr>
        <w:t xml:space="preserve"> </w:t>
      </w:r>
    </w:p>
    <w:p w:rsidR="00D660FC" w:rsidRDefault="002C19E2" w:rsidP="00F217E4">
      <w:pPr>
        <w:ind w:firstLine="426"/>
        <w:jc w:val="both"/>
        <w:rPr>
          <w:sz w:val="22"/>
          <w:szCs w:val="22"/>
        </w:rPr>
      </w:pPr>
      <w:r w:rsidRPr="00F217E4">
        <w:rPr>
          <w:sz w:val="22"/>
          <w:szCs w:val="22"/>
        </w:rPr>
        <w:t xml:space="preserve">4.4. </w:t>
      </w:r>
      <w:r w:rsidRPr="005C1575">
        <w:rPr>
          <w:sz w:val="22"/>
          <w:szCs w:val="22"/>
        </w:rPr>
        <w:t xml:space="preserve">Заказчик вправе в любое время осуществлять контроль за соблюдением </w:t>
      </w:r>
      <w:r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одрядчиком</w:t>
      </w:r>
      <w:r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 xml:space="preserve">обязательств в области охраны труда, охраны природы и промышленной безопасности. Обнаруженные в ходе проверки нарушения фиксируются в акте, подписываемом представителями Заказчика, </w:t>
      </w:r>
      <w:r>
        <w:rPr>
          <w:sz w:val="22"/>
          <w:szCs w:val="22"/>
        </w:rPr>
        <w:t>По</w:t>
      </w:r>
      <w:r w:rsidRPr="005C1575">
        <w:rPr>
          <w:sz w:val="22"/>
          <w:szCs w:val="22"/>
        </w:rPr>
        <w:t xml:space="preserve">дрядчика. В случае отказа </w:t>
      </w:r>
      <w:r>
        <w:rPr>
          <w:sz w:val="22"/>
          <w:szCs w:val="22"/>
        </w:rPr>
        <w:t>По</w:t>
      </w:r>
      <w:r w:rsidRPr="005C1575">
        <w:rPr>
          <w:sz w:val="22"/>
          <w:szCs w:val="22"/>
        </w:rPr>
        <w:t>дрядчика, от подписания такого акта он оформляется Заказчиком в одностороннем порядке.</w:t>
      </w:r>
    </w:p>
    <w:p w:rsidR="00D660FC" w:rsidRDefault="00D4603B" w:rsidP="00E05A05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5141F9" w:rsidRPr="00B42D0A">
        <w:rPr>
          <w:b/>
          <w:bCs/>
          <w:sz w:val="22"/>
          <w:szCs w:val="22"/>
        </w:rPr>
        <w:t xml:space="preserve">. </w:t>
      </w:r>
      <w:r w:rsidR="0088069D" w:rsidRPr="005C1575">
        <w:rPr>
          <w:b/>
          <w:bCs/>
          <w:sz w:val="22"/>
          <w:szCs w:val="22"/>
        </w:rPr>
        <w:t>Порядок сдачи и приёмки выполненных работ</w:t>
      </w:r>
    </w:p>
    <w:p w:rsidR="00E14FE9" w:rsidRPr="00B42D0A" w:rsidRDefault="005B171D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5141F9" w:rsidRPr="00B42D0A">
        <w:rPr>
          <w:sz w:val="22"/>
          <w:szCs w:val="22"/>
        </w:rPr>
        <w:t>.1.</w:t>
      </w:r>
      <w:bookmarkStart w:id="4" w:name="_Ref413762455"/>
      <w:r w:rsidR="00F217E4">
        <w:rPr>
          <w:sz w:val="22"/>
          <w:szCs w:val="22"/>
        </w:rPr>
        <w:t xml:space="preserve"> </w:t>
      </w:r>
      <w:r w:rsidR="00E14FE9" w:rsidRPr="00B42D0A">
        <w:rPr>
          <w:sz w:val="22"/>
          <w:szCs w:val="22"/>
        </w:rPr>
        <w:t>Документы, образующиеся в ходе исполнения настоящего Договора (Акт сдачи-приемки, предложения</w:t>
      </w:r>
      <w:r w:rsidR="00F44DB1">
        <w:rPr>
          <w:sz w:val="22"/>
          <w:szCs w:val="22"/>
        </w:rPr>
        <w:t xml:space="preserve"> о</w:t>
      </w:r>
      <w:r w:rsidR="00B53017">
        <w:rPr>
          <w:sz w:val="22"/>
          <w:szCs w:val="22"/>
        </w:rPr>
        <w:t xml:space="preserve"> </w:t>
      </w:r>
      <w:r w:rsidR="00E14FE9" w:rsidRPr="00B42D0A">
        <w:rPr>
          <w:sz w:val="22"/>
          <w:szCs w:val="22"/>
        </w:rPr>
        <w:t>приостановлении, прекращении настоящего Договора,</w:t>
      </w:r>
      <w:r w:rsidR="00B53017">
        <w:rPr>
          <w:sz w:val="22"/>
          <w:szCs w:val="22"/>
        </w:rPr>
        <w:t xml:space="preserve"> </w:t>
      </w:r>
      <w:r w:rsidR="00E14FE9" w:rsidRPr="00B42D0A">
        <w:rPr>
          <w:sz w:val="22"/>
          <w:szCs w:val="22"/>
        </w:rPr>
        <w:t>а также сопроводительные письма к вышеперечисленным документам и т.д.) направляются заказной почтой с уведомлением</w:t>
      </w:r>
      <w:r w:rsidR="00B53017">
        <w:rPr>
          <w:sz w:val="22"/>
          <w:szCs w:val="22"/>
        </w:rPr>
        <w:t xml:space="preserve"> </w:t>
      </w:r>
      <w:r w:rsidR="00E14FE9" w:rsidRPr="00B42D0A">
        <w:rPr>
          <w:sz w:val="22"/>
          <w:szCs w:val="22"/>
        </w:rPr>
        <w:t>или путем передачи их непосредственно представителю получающей Стороны с отметкой о получении.</w:t>
      </w:r>
      <w:bookmarkEnd w:id="4"/>
    </w:p>
    <w:p w:rsidR="005141F9" w:rsidRPr="00B42D0A" w:rsidRDefault="005B171D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F44DB1">
        <w:rPr>
          <w:sz w:val="22"/>
          <w:szCs w:val="22"/>
        </w:rPr>
        <w:t>.2.</w:t>
      </w:r>
      <w:r w:rsidR="00F217E4">
        <w:rPr>
          <w:sz w:val="22"/>
          <w:szCs w:val="22"/>
        </w:rPr>
        <w:t xml:space="preserve"> </w:t>
      </w:r>
      <w:r w:rsidR="005141F9" w:rsidRPr="00B42D0A">
        <w:rPr>
          <w:sz w:val="22"/>
          <w:szCs w:val="22"/>
        </w:rPr>
        <w:t xml:space="preserve">Выполняемые </w:t>
      </w:r>
      <w:r w:rsidR="00F44DB1">
        <w:rPr>
          <w:sz w:val="22"/>
          <w:szCs w:val="22"/>
        </w:rPr>
        <w:t>П</w:t>
      </w:r>
      <w:r w:rsidR="005141F9" w:rsidRPr="00B42D0A">
        <w:rPr>
          <w:sz w:val="22"/>
          <w:szCs w:val="22"/>
        </w:rPr>
        <w:t>одрядчиком работы должны соответствовать требованиям технических условий, стандартам, нормам.</w:t>
      </w:r>
    </w:p>
    <w:p w:rsidR="00F44DB1" w:rsidRDefault="005B171D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F44DB1">
        <w:rPr>
          <w:sz w:val="22"/>
          <w:szCs w:val="22"/>
        </w:rPr>
        <w:t>.3.</w:t>
      </w:r>
      <w:r w:rsidR="00F217E4">
        <w:rPr>
          <w:sz w:val="22"/>
          <w:szCs w:val="22"/>
        </w:rPr>
        <w:t xml:space="preserve"> </w:t>
      </w:r>
      <w:r w:rsidR="00F44DB1">
        <w:rPr>
          <w:sz w:val="22"/>
          <w:szCs w:val="22"/>
        </w:rPr>
        <w:t>П</w:t>
      </w:r>
      <w:r w:rsidR="005141F9" w:rsidRPr="00B42D0A">
        <w:rPr>
          <w:sz w:val="22"/>
          <w:szCs w:val="22"/>
        </w:rPr>
        <w:t xml:space="preserve">одрядчик ежемесячно </w:t>
      </w:r>
      <w:r w:rsidR="00F44DB1">
        <w:rPr>
          <w:sz w:val="22"/>
          <w:szCs w:val="22"/>
        </w:rPr>
        <w:t>предоставляет:</w:t>
      </w:r>
    </w:p>
    <w:p w:rsidR="00F44DB1" w:rsidRPr="00CE030D" w:rsidRDefault="00F44DB1" w:rsidP="00F217E4">
      <w:pPr>
        <w:ind w:firstLine="426"/>
        <w:jc w:val="both"/>
        <w:rPr>
          <w:bCs/>
          <w:sz w:val="22"/>
          <w:szCs w:val="22"/>
        </w:rPr>
      </w:pPr>
      <w:r w:rsidRPr="00F217E4">
        <w:rPr>
          <w:bCs/>
          <w:sz w:val="22"/>
          <w:szCs w:val="22"/>
        </w:rPr>
        <w:t xml:space="preserve">- </w:t>
      </w:r>
      <w:r w:rsidR="005141F9" w:rsidRPr="00F217E4">
        <w:rPr>
          <w:bCs/>
          <w:sz w:val="22"/>
          <w:szCs w:val="22"/>
        </w:rPr>
        <w:t>в срок</w:t>
      </w:r>
      <w:r w:rsidR="00B53017" w:rsidRPr="00F217E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до 2</w:t>
      </w:r>
      <w:r w:rsidR="00480FF7">
        <w:rPr>
          <w:bCs/>
          <w:sz w:val="22"/>
          <w:szCs w:val="22"/>
        </w:rPr>
        <w:t>0</w:t>
      </w:r>
      <w:r>
        <w:rPr>
          <w:bCs/>
          <w:sz w:val="22"/>
          <w:szCs w:val="22"/>
        </w:rPr>
        <w:t xml:space="preserve"> числа каждого месяца отчёт о проведённой работе за месяц</w:t>
      </w:r>
      <w:r w:rsidRPr="00CE030D">
        <w:rPr>
          <w:bCs/>
          <w:sz w:val="22"/>
          <w:szCs w:val="22"/>
        </w:rPr>
        <w:t xml:space="preserve"> в бум</w:t>
      </w:r>
      <w:r>
        <w:rPr>
          <w:bCs/>
          <w:sz w:val="22"/>
          <w:szCs w:val="22"/>
        </w:rPr>
        <w:t xml:space="preserve">ажном носителе в </w:t>
      </w:r>
      <w:r w:rsidR="00A5268B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-х экз.</w:t>
      </w:r>
      <w:r w:rsidRPr="00CE030D">
        <w:rPr>
          <w:bCs/>
          <w:sz w:val="22"/>
          <w:szCs w:val="22"/>
        </w:rPr>
        <w:t>;</w:t>
      </w:r>
    </w:p>
    <w:p w:rsidR="00F44DB1" w:rsidRDefault="00F44DB1" w:rsidP="00F217E4">
      <w:pPr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информацию о выданных Лицу, осуществляющему строительство, предписаний и информацию об их устранении.</w:t>
      </w:r>
    </w:p>
    <w:p w:rsidR="00F44DB1" w:rsidRDefault="00F44DB1" w:rsidP="00F217E4">
      <w:pPr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- в</w:t>
      </w:r>
      <w:r w:rsidRPr="00725D0F">
        <w:rPr>
          <w:bCs/>
          <w:sz w:val="22"/>
          <w:szCs w:val="22"/>
        </w:rPr>
        <w:t>ыводы и рекомендации.</w:t>
      </w:r>
    </w:p>
    <w:p w:rsidR="005141F9" w:rsidRPr="00F217E4" w:rsidRDefault="00A5268B" w:rsidP="00F217E4">
      <w:pPr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F217E4">
        <w:rPr>
          <w:bCs/>
          <w:sz w:val="22"/>
          <w:szCs w:val="22"/>
        </w:rPr>
        <w:t xml:space="preserve">- в срок до 25 числа каждого месяца </w:t>
      </w:r>
      <w:r w:rsidR="00900E17" w:rsidRPr="00F217E4">
        <w:rPr>
          <w:bCs/>
          <w:sz w:val="22"/>
          <w:szCs w:val="22"/>
        </w:rPr>
        <w:t>А</w:t>
      </w:r>
      <w:r w:rsidRPr="00F217E4">
        <w:rPr>
          <w:bCs/>
          <w:sz w:val="22"/>
          <w:szCs w:val="22"/>
        </w:rPr>
        <w:t>кт</w:t>
      </w:r>
      <w:r w:rsidR="00B53017" w:rsidRPr="00F217E4">
        <w:rPr>
          <w:bCs/>
          <w:sz w:val="22"/>
          <w:szCs w:val="22"/>
        </w:rPr>
        <w:t xml:space="preserve"> </w:t>
      </w:r>
      <w:r w:rsidR="00900E17" w:rsidRPr="00F217E4">
        <w:rPr>
          <w:bCs/>
          <w:sz w:val="22"/>
          <w:szCs w:val="22"/>
        </w:rPr>
        <w:t>сдачи-</w:t>
      </w:r>
      <w:r w:rsidRPr="00F217E4">
        <w:rPr>
          <w:bCs/>
          <w:sz w:val="22"/>
          <w:szCs w:val="22"/>
        </w:rPr>
        <w:t>приемки выполненных работ</w:t>
      </w:r>
      <w:r w:rsidR="00B53017" w:rsidRPr="00F217E4">
        <w:rPr>
          <w:bCs/>
          <w:sz w:val="22"/>
          <w:szCs w:val="22"/>
        </w:rPr>
        <w:t xml:space="preserve"> </w:t>
      </w:r>
      <w:r w:rsidRPr="00F217E4">
        <w:rPr>
          <w:bCs/>
          <w:sz w:val="22"/>
          <w:szCs w:val="22"/>
        </w:rPr>
        <w:t>в 3-х экз.</w:t>
      </w:r>
    </w:p>
    <w:p w:rsidR="005141F9" w:rsidRPr="00B42D0A" w:rsidRDefault="005B171D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5268B">
        <w:rPr>
          <w:sz w:val="22"/>
          <w:szCs w:val="22"/>
        </w:rPr>
        <w:t>.4.</w:t>
      </w:r>
      <w:r w:rsidR="00F217E4">
        <w:rPr>
          <w:sz w:val="22"/>
          <w:szCs w:val="22"/>
        </w:rPr>
        <w:t xml:space="preserve"> </w:t>
      </w:r>
      <w:r w:rsidR="005141F9" w:rsidRPr="00B42D0A">
        <w:rPr>
          <w:sz w:val="22"/>
          <w:szCs w:val="22"/>
        </w:rPr>
        <w:t xml:space="preserve">Приемка результата работ по настоящему договору осуществляется после выполнения </w:t>
      </w:r>
      <w:r w:rsidR="00A5268B">
        <w:rPr>
          <w:sz w:val="22"/>
          <w:szCs w:val="22"/>
        </w:rPr>
        <w:t>П</w:t>
      </w:r>
      <w:r w:rsidR="005141F9" w:rsidRPr="00B42D0A">
        <w:rPr>
          <w:sz w:val="22"/>
          <w:szCs w:val="22"/>
        </w:rPr>
        <w:t xml:space="preserve">одрядчиком всех предусмотренных договором работ, передачи Заказчику документов, предусмотренных </w:t>
      </w:r>
      <w:r w:rsidR="00A5268B">
        <w:rPr>
          <w:sz w:val="22"/>
          <w:szCs w:val="22"/>
        </w:rPr>
        <w:t>настоящим договором.</w:t>
      </w:r>
      <w:r w:rsidR="00B53017">
        <w:rPr>
          <w:sz w:val="22"/>
          <w:szCs w:val="22"/>
        </w:rPr>
        <w:t xml:space="preserve"> </w:t>
      </w:r>
    </w:p>
    <w:p w:rsidR="005141F9" w:rsidRPr="00F217E4" w:rsidRDefault="005B171D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="00A5268B">
        <w:rPr>
          <w:sz w:val="22"/>
          <w:szCs w:val="22"/>
        </w:rPr>
        <w:t>.5.</w:t>
      </w:r>
      <w:r w:rsidR="005141F9" w:rsidRPr="00B42D0A">
        <w:rPr>
          <w:sz w:val="22"/>
          <w:szCs w:val="22"/>
        </w:rPr>
        <w:t xml:space="preserve"> </w:t>
      </w:r>
      <w:r w:rsidR="005141F9" w:rsidRPr="00F217E4">
        <w:rPr>
          <w:sz w:val="22"/>
          <w:szCs w:val="22"/>
        </w:rPr>
        <w:t xml:space="preserve">Отчеты о проделанной </w:t>
      </w:r>
      <w:r w:rsidR="005141F9" w:rsidRPr="00B42D0A">
        <w:rPr>
          <w:sz w:val="22"/>
          <w:szCs w:val="22"/>
        </w:rPr>
        <w:t xml:space="preserve">в процессе </w:t>
      </w:r>
      <w:r w:rsidR="00A5268B">
        <w:rPr>
          <w:sz w:val="22"/>
          <w:szCs w:val="22"/>
        </w:rPr>
        <w:t>строительного контроля</w:t>
      </w:r>
      <w:r w:rsidR="005141F9" w:rsidRPr="00F217E4">
        <w:rPr>
          <w:sz w:val="22"/>
          <w:szCs w:val="22"/>
        </w:rPr>
        <w:t xml:space="preserve"> работе</w:t>
      </w:r>
      <w:r w:rsidR="005141F9" w:rsidRPr="00B42D0A">
        <w:rPr>
          <w:sz w:val="22"/>
          <w:szCs w:val="22"/>
        </w:rPr>
        <w:t>, в которых указываются выявленные дефекты, дается их оценка и причины их появления, перечисляются подписанные</w:t>
      </w:r>
      <w:r w:rsidR="00B53017">
        <w:rPr>
          <w:sz w:val="22"/>
          <w:szCs w:val="22"/>
        </w:rPr>
        <w:t xml:space="preserve"> </w:t>
      </w:r>
      <w:r w:rsidR="005141F9" w:rsidRPr="00B42D0A">
        <w:rPr>
          <w:sz w:val="22"/>
          <w:szCs w:val="22"/>
        </w:rPr>
        <w:t>Акты</w:t>
      </w:r>
      <w:r w:rsidR="005141F9" w:rsidRPr="00F217E4">
        <w:rPr>
          <w:sz w:val="22"/>
          <w:szCs w:val="22"/>
        </w:rPr>
        <w:t xml:space="preserve"> (Акт промежуточной приемки ответственных конструкций, Акт освидетельствования скрытых работ)</w:t>
      </w:r>
      <w:r w:rsidR="005141F9" w:rsidRPr="00B42D0A">
        <w:rPr>
          <w:sz w:val="22"/>
          <w:szCs w:val="22"/>
        </w:rPr>
        <w:t>, приводятся оказанные консультации, даются уточнения технических решений, указанных в рабочей документации</w:t>
      </w:r>
      <w:r w:rsidR="005141F9" w:rsidRPr="00F217E4">
        <w:rPr>
          <w:sz w:val="22"/>
          <w:szCs w:val="22"/>
        </w:rPr>
        <w:t>,</w:t>
      </w:r>
      <w:r w:rsidR="00B53017" w:rsidRPr="00F217E4">
        <w:rPr>
          <w:sz w:val="22"/>
          <w:szCs w:val="22"/>
        </w:rPr>
        <w:t xml:space="preserve"> </w:t>
      </w:r>
      <w:r w:rsidR="005141F9" w:rsidRPr="00F217E4">
        <w:rPr>
          <w:sz w:val="22"/>
          <w:szCs w:val="22"/>
        </w:rPr>
        <w:t xml:space="preserve">передаются Заказчику </w:t>
      </w:r>
      <w:r w:rsidR="005141F9" w:rsidRPr="00B42D0A">
        <w:rPr>
          <w:sz w:val="22"/>
          <w:szCs w:val="22"/>
        </w:rPr>
        <w:t xml:space="preserve">в 2-х экземплярах на бумажном носителе </w:t>
      </w:r>
      <w:r w:rsidR="005141F9" w:rsidRPr="00F217E4">
        <w:rPr>
          <w:sz w:val="22"/>
          <w:szCs w:val="22"/>
        </w:rPr>
        <w:t>по Акту сдачи-приемки выполненных работ.</w:t>
      </w:r>
    </w:p>
    <w:p w:rsidR="005141F9" w:rsidRPr="00F217E4" w:rsidRDefault="005B171D" w:rsidP="00F217E4">
      <w:pPr>
        <w:ind w:firstLine="426"/>
        <w:jc w:val="both"/>
        <w:rPr>
          <w:sz w:val="22"/>
          <w:szCs w:val="22"/>
        </w:rPr>
      </w:pPr>
      <w:r w:rsidRPr="00F217E4">
        <w:rPr>
          <w:sz w:val="22"/>
          <w:szCs w:val="22"/>
        </w:rPr>
        <w:t>5</w:t>
      </w:r>
      <w:r w:rsidR="00A5268B" w:rsidRPr="00F217E4">
        <w:rPr>
          <w:sz w:val="22"/>
          <w:szCs w:val="22"/>
        </w:rPr>
        <w:t>.6.</w:t>
      </w:r>
      <w:r w:rsidR="005141F9" w:rsidRPr="00F217E4">
        <w:rPr>
          <w:sz w:val="22"/>
          <w:szCs w:val="22"/>
        </w:rPr>
        <w:t xml:space="preserve"> </w:t>
      </w:r>
      <w:r w:rsidR="005141F9" w:rsidRPr="004A13F5">
        <w:rPr>
          <w:sz w:val="22"/>
          <w:szCs w:val="22"/>
        </w:rPr>
        <w:t xml:space="preserve">Заказчик в течение </w:t>
      </w:r>
      <w:r w:rsidR="0043414E" w:rsidRPr="00F217E4">
        <w:rPr>
          <w:sz w:val="22"/>
          <w:szCs w:val="22"/>
        </w:rPr>
        <w:t>5</w:t>
      </w:r>
      <w:r w:rsidR="0043414E">
        <w:rPr>
          <w:sz w:val="22"/>
          <w:szCs w:val="22"/>
        </w:rPr>
        <w:t xml:space="preserve"> </w:t>
      </w:r>
      <w:r w:rsidR="005141F9" w:rsidRPr="004A13F5">
        <w:rPr>
          <w:sz w:val="22"/>
          <w:szCs w:val="22"/>
        </w:rPr>
        <w:t>рабочих дней со дня получения отчета о проделанной</w:t>
      </w:r>
      <w:r w:rsidR="00A5268B" w:rsidRPr="004A13F5">
        <w:rPr>
          <w:sz w:val="22"/>
          <w:szCs w:val="22"/>
        </w:rPr>
        <w:t xml:space="preserve"> в</w:t>
      </w:r>
      <w:r w:rsidR="00B53017">
        <w:rPr>
          <w:sz w:val="22"/>
          <w:szCs w:val="22"/>
        </w:rPr>
        <w:t xml:space="preserve"> </w:t>
      </w:r>
      <w:r w:rsidR="005141F9" w:rsidRPr="004A13F5">
        <w:rPr>
          <w:sz w:val="22"/>
          <w:szCs w:val="22"/>
        </w:rPr>
        <w:t xml:space="preserve">процессе </w:t>
      </w:r>
      <w:r w:rsidR="00A5268B" w:rsidRPr="004A13F5">
        <w:rPr>
          <w:sz w:val="22"/>
          <w:szCs w:val="22"/>
        </w:rPr>
        <w:t>строительного контроля</w:t>
      </w:r>
      <w:r w:rsidR="005141F9" w:rsidRPr="004A13F5">
        <w:rPr>
          <w:sz w:val="22"/>
          <w:szCs w:val="22"/>
        </w:rPr>
        <w:t xml:space="preserve"> работе и Акта сдачи-приемки выполненных работ обязан направить </w:t>
      </w:r>
      <w:r w:rsidR="00A5268B" w:rsidRPr="004A13F5">
        <w:rPr>
          <w:sz w:val="22"/>
          <w:szCs w:val="22"/>
        </w:rPr>
        <w:t>Подрядчику</w:t>
      </w:r>
      <w:r w:rsidR="005141F9" w:rsidRPr="004A13F5">
        <w:rPr>
          <w:sz w:val="22"/>
          <w:szCs w:val="22"/>
        </w:rPr>
        <w:t xml:space="preserve"> подписанный Акт сдачи-приемки или мотивированный отказ от приемки работ.</w:t>
      </w:r>
    </w:p>
    <w:p w:rsidR="005141F9" w:rsidRPr="00B42D0A" w:rsidRDefault="005B171D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5268B">
        <w:rPr>
          <w:sz w:val="22"/>
          <w:szCs w:val="22"/>
        </w:rPr>
        <w:t>.7.</w:t>
      </w:r>
      <w:r w:rsidR="00F217E4">
        <w:rPr>
          <w:sz w:val="22"/>
          <w:szCs w:val="22"/>
        </w:rPr>
        <w:t xml:space="preserve"> </w:t>
      </w:r>
      <w:r w:rsidR="005141F9" w:rsidRPr="00B42D0A">
        <w:rPr>
          <w:sz w:val="22"/>
          <w:szCs w:val="22"/>
        </w:rPr>
        <w:t>В случае мотивированного отказа Заказчика от оформления Акта сдачи-приемки выполненных в процессе</w:t>
      </w:r>
      <w:r w:rsidR="00A5268B">
        <w:rPr>
          <w:sz w:val="22"/>
          <w:szCs w:val="22"/>
        </w:rPr>
        <w:t xml:space="preserve"> строительного контроля</w:t>
      </w:r>
      <w:r w:rsidR="005141F9" w:rsidRPr="00B42D0A">
        <w:rPr>
          <w:sz w:val="22"/>
          <w:szCs w:val="22"/>
        </w:rPr>
        <w:t xml:space="preserve"> работ Сторонами составляется двусторонний акт с перечнем необходимых доработок и</w:t>
      </w:r>
      <w:r w:rsidR="00B53017">
        <w:rPr>
          <w:sz w:val="22"/>
          <w:szCs w:val="22"/>
        </w:rPr>
        <w:t xml:space="preserve"> </w:t>
      </w:r>
      <w:r w:rsidR="005141F9" w:rsidRPr="00B42D0A">
        <w:rPr>
          <w:sz w:val="22"/>
          <w:szCs w:val="22"/>
        </w:rPr>
        <w:t>сроков их выполнения.</w:t>
      </w:r>
    </w:p>
    <w:p w:rsidR="00710DB4" w:rsidRPr="00B42D0A" w:rsidRDefault="005141F9" w:rsidP="00F217E4">
      <w:pPr>
        <w:ind w:firstLine="426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В случае не обеспечения Заказчиком приемки выполненных в процессе</w:t>
      </w:r>
      <w:r w:rsidR="00B53017">
        <w:rPr>
          <w:sz w:val="22"/>
          <w:szCs w:val="22"/>
        </w:rPr>
        <w:t xml:space="preserve"> </w:t>
      </w:r>
      <w:r w:rsidR="00A5268B">
        <w:rPr>
          <w:sz w:val="22"/>
          <w:szCs w:val="22"/>
        </w:rPr>
        <w:t>строительного контроля р</w:t>
      </w:r>
      <w:r w:rsidRPr="00B42D0A">
        <w:rPr>
          <w:sz w:val="22"/>
          <w:szCs w:val="22"/>
        </w:rPr>
        <w:t xml:space="preserve">абот и отсутствия мотивированного отказа от приемки в течение 10 рабочих дней после передачи Акта сдачи-приемки, работа считается принятой без каких-либо замечаний, и </w:t>
      </w:r>
      <w:r w:rsidR="00A5268B">
        <w:rPr>
          <w:sz w:val="22"/>
          <w:szCs w:val="22"/>
        </w:rPr>
        <w:t>Подрядчик</w:t>
      </w:r>
      <w:r w:rsidRPr="00B42D0A">
        <w:rPr>
          <w:sz w:val="22"/>
          <w:szCs w:val="22"/>
        </w:rPr>
        <w:t xml:space="preserve"> вправе составить односторонний акт.</w:t>
      </w:r>
    </w:p>
    <w:p w:rsidR="00D660FC" w:rsidRPr="00F217E4" w:rsidRDefault="005B171D" w:rsidP="00F217E4">
      <w:pPr>
        <w:ind w:firstLine="426"/>
        <w:jc w:val="both"/>
        <w:rPr>
          <w:sz w:val="22"/>
          <w:szCs w:val="22"/>
        </w:rPr>
      </w:pPr>
      <w:bookmarkStart w:id="5" w:name="_Ref471979754"/>
      <w:r w:rsidRPr="00F217E4">
        <w:rPr>
          <w:sz w:val="22"/>
          <w:szCs w:val="22"/>
        </w:rPr>
        <w:t>5.8. Выполненные Подрядчиком работы признаются выполненными с надлежащим качеством и принятыми Заказчиком (а результат выполненных работ признаётся достигнутым) не ранее получения Справки о соответствии требованиям технических регламентов, требованиям законодательства, нормативным техническим документам, Справки о соответствии проектной документации, Заключения о соответствии построенного, реконструированного объекта капитального строительства требованиям технических регламентов и иных правовых актов, проектной документации, выдаваемого Федеральной службой по экологическому, технологическому и атомному надзору Ростехнадзора, в рамках осуществления строительного надзора, и Разрешения на ввод объекта в эксплуатацию (кроме случаев, когда в выдаче Разрешения на ввод и Заключения о соответствии отказано по причинам, связанным с Заказчиком), а также подписания Акта приемки объекта капитального строительства (по форме КС-11).</w:t>
      </w:r>
    </w:p>
    <w:bookmarkEnd w:id="5"/>
    <w:p w:rsidR="00D660FC" w:rsidRDefault="005B171D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</w:t>
      </w:r>
      <w:r w:rsidRPr="00396C29">
        <w:rPr>
          <w:sz w:val="22"/>
          <w:szCs w:val="22"/>
        </w:rPr>
        <w:t xml:space="preserve">Заказчик назначает своего представителя на объекте, который от его имени совместно с </w:t>
      </w:r>
      <w:r>
        <w:rPr>
          <w:sz w:val="22"/>
          <w:szCs w:val="22"/>
        </w:rPr>
        <w:t>П</w:t>
      </w:r>
      <w:r w:rsidR="002342F2">
        <w:rPr>
          <w:sz w:val="22"/>
          <w:szCs w:val="22"/>
        </w:rPr>
        <w:t>о</w:t>
      </w:r>
      <w:r w:rsidRPr="00396C29">
        <w:rPr>
          <w:sz w:val="22"/>
          <w:szCs w:val="22"/>
        </w:rPr>
        <w:t>дрядчиком осуществляет при</w:t>
      </w:r>
      <w:r w:rsidR="0032620E">
        <w:rPr>
          <w:sz w:val="22"/>
          <w:szCs w:val="22"/>
        </w:rPr>
        <w:t>емку выполненных работ по акту.</w:t>
      </w:r>
    </w:p>
    <w:p w:rsidR="00D660FC" w:rsidRDefault="00247961" w:rsidP="00E05A05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bookmarkStart w:id="6" w:name="_Ref471977271"/>
      <w:r>
        <w:rPr>
          <w:b/>
          <w:bCs/>
          <w:sz w:val="22"/>
          <w:szCs w:val="22"/>
        </w:rPr>
        <w:t xml:space="preserve">6. </w:t>
      </w:r>
      <w:r w:rsidRPr="005C1575">
        <w:rPr>
          <w:b/>
          <w:bCs/>
          <w:sz w:val="22"/>
          <w:szCs w:val="22"/>
        </w:rPr>
        <w:t>Порядок передачи документов</w:t>
      </w:r>
      <w:bookmarkEnd w:id="6"/>
    </w:p>
    <w:p w:rsidR="00D660FC" w:rsidRDefault="00D660FC" w:rsidP="00F217E4">
      <w:pPr>
        <w:ind w:firstLine="426"/>
        <w:jc w:val="both"/>
        <w:rPr>
          <w:sz w:val="22"/>
          <w:szCs w:val="22"/>
        </w:rPr>
      </w:pPr>
      <w:bookmarkStart w:id="7" w:name="_Ref472058814"/>
      <w:r w:rsidRPr="00F217E4">
        <w:rPr>
          <w:sz w:val="22"/>
          <w:szCs w:val="22"/>
        </w:rPr>
        <w:t>6.1.</w:t>
      </w:r>
      <w:r w:rsidR="00F217E4">
        <w:rPr>
          <w:sz w:val="22"/>
          <w:szCs w:val="22"/>
        </w:rPr>
        <w:t xml:space="preserve"> </w:t>
      </w:r>
      <w:r w:rsidR="00247961" w:rsidRPr="005C1575">
        <w:rPr>
          <w:sz w:val="22"/>
          <w:szCs w:val="22"/>
        </w:rPr>
        <w:t xml:space="preserve">Документы, образующиеся в ходе исполнения настоящего Договора (акты </w:t>
      </w:r>
      <w:r w:rsidR="00247961">
        <w:rPr>
          <w:sz w:val="22"/>
          <w:szCs w:val="22"/>
        </w:rPr>
        <w:t>сдачи-</w:t>
      </w:r>
      <w:r w:rsidR="00247961" w:rsidRPr="005C1575">
        <w:rPr>
          <w:sz w:val="22"/>
          <w:szCs w:val="22"/>
        </w:rPr>
        <w:t>приемки выполненных работ, счета-фактуры и другие финансовые документы, отчеты по исполнению настоящего Договора, предложения об изменении, дополнении, приостановлении, прекращении настоящего Договора, а также сопроводительные письма и т.д.) направляются заказной почтой с уведомлением или путем передачи их непосредственно представителю получающей стороны с отметкой о получении.</w:t>
      </w:r>
      <w:bookmarkEnd w:id="7"/>
    </w:p>
    <w:p w:rsidR="00D660FC" w:rsidRDefault="00F217E4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</w:t>
      </w:r>
      <w:r w:rsidR="00247961" w:rsidRPr="005C1575">
        <w:rPr>
          <w:sz w:val="22"/>
          <w:szCs w:val="22"/>
        </w:rPr>
        <w:t xml:space="preserve">Письма, касающиеся технических вопросов и не подпадающие под указанные в пункте </w:t>
      </w:r>
      <w:r w:rsidR="00247961">
        <w:rPr>
          <w:sz w:val="22"/>
          <w:szCs w:val="22"/>
        </w:rPr>
        <w:t>6.1.</w:t>
      </w:r>
      <w:r w:rsidR="00247961" w:rsidRPr="005C1575">
        <w:rPr>
          <w:sz w:val="22"/>
          <w:szCs w:val="22"/>
        </w:rPr>
        <w:t xml:space="preserve"> направляются подписанные в электронном виде в формате PDF на адрес электронной почты Заказчика</w:t>
      </w:r>
      <w:sdt>
        <w:sdtPr>
          <w:rPr>
            <w:sz w:val="22"/>
            <w:szCs w:val="22"/>
          </w:rPr>
          <w:id w:val="881755351"/>
        </w:sdtPr>
        <w:sdtEndPr/>
        <w:sdtContent>
          <w:r w:rsidR="00247961" w:rsidRPr="00F217E4">
            <w:rPr>
              <w:sz w:val="22"/>
              <w:szCs w:val="22"/>
            </w:rPr>
            <w:t xml:space="preserve"> kapstroy@yanos.slavneft.ru.</w:t>
          </w:r>
        </w:sdtContent>
      </w:sdt>
      <w:r w:rsidR="00247961" w:rsidRPr="005C1575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194590836"/>
        </w:sdtPr>
        <w:sdtEndPr/>
        <w:sdtContent>
          <w:r w:rsidR="009E353E">
            <w:rPr>
              <w:sz w:val="22"/>
              <w:szCs w:val="22"/>
            </w:rPr>
            <w:t xml:space="preserve"> </w:t>
          </w:r>
        </w:sdtContent>
      </w:sdt>
    </w:p>
    <w:p w:rsidR="00D660FC" w:rsidRDefault="00247961" w:rsidP="00F217E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6.3.</w:t>
      </w:r>
      <w:r w:rsidR="00F217E4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247961" w:rsidRPr="005C1575" w:rsidRDefault="00247961" w:rsidP="00F217E4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43414E" w:rsidRPr="00265560" w:rsidRDefault="00EA4A6A" w:rsidP="00265560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 w:rsidRPr="00265560">
        <w:rPr>
          <w:b/>
          <w:bCs/>
          <w:sz w:val="22"/>
          <w:szCs w:val="22"/>
        </w:rPr>
        <w:t>7</w:t>
      </w:r>
      <w:r w:rsidR="005141F9" w:rsidRPr="00265560">
        <w:rPr>
          <w:b/>
          <w:bCs/>
          <w:sz w:val="22"/>
          <w:szCs w:val="22"/>
        </w:rPr>
        <w:t>.</w:t>
      </w:r>
      <w:r w:rsidR="0043414E" w:rsidRPr="00265560">
        <w:rPr>
          <w:b/>
          <w:bCs/>
          <w:sz w:val="22"/>
          <w:szCs w:val="22"/>
        </w:rPr>
        <w:t xml:space="preserve"> Г</w:t>
      </w:r>
      <w:r w:rsidR="002F3CA5" w:rsidRPr="00265560">
        <w:rPr>
          <w:b/>
          <w:bCs/>
          <w:sz w:val="22"/>
          <w:szCs w:val="22"/>
        </w:rPr>
        <w:t>арантийный период и обязательства Подрядчика</w:t>
      </w:r>
      <w:r w:rsidR="0043414E" w:rsidRPr="00265560">
        <w:rPr>
          <w:b/>
          <w:bCs/>
          <w:sz w:val="22"/>
          <w:szCs w:val="22"/>
        </w:rPr>
        <w:t xml:space="preserve"> </w:t>
      </w:r>
      <w:r w:rsidR="00265560">
        <w:rPr>
          <w:b/>
          <w:bCs/>
          <w:sz w:val="22"/>
          <w:szCs w:val="22"/>
        </w:rPr>
        <w:t>в гарантийный период</w:t>
      </w:r>
    </w:p>
    <w:p w:rsidR="0043414E" w:rsidRPr="009E353E" w:rsidRDefault="00EA4A6A" w:rsidP="009E353E">
      <w:pPr>
        <w:ind w:firstLine="426"/>
        <w:jc w:val="both"/>
        <w:rPr>
          <w:sz w:val="22"/>
          <w:szCs w:val="22"/>
        </w:rPr>
      </w:pPr>
      <w:r w:rsidRPr="009E353E">
        <w:rPr>
          <w:sz w:val="22"/>
          <w:szCs w:val="22"/>
        </w:rPr>
        <w:t>7</w:t>
      </w:r>
      <w:r w:rsidR="00407155" w:rsidRPr="009E353E">
        <w:rPr>
          <w:sz w:val="22"/>
          <w:szCs w:val="22"/>
        </w:rPr>
        <w:t>.1.</w:t>
      </w:r>
      <w:r w:rsid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>Г</w:t>
      </w:r>
      <w:r w:rsidR="002F3CA5" w:rsidRPr="009E353E">
        <w:rPr>
          <w:sz w:val="22"/>
          <w:szCs w:val="22"/>
        </w:rPr>
        <w:t xml:space="preserve">арантийный период </w:t>
      </w:r>
      <w:r w:rsidR="00057967" w:rsidRPr="009E353E">
        <w:rPr>
          <w:sz w:val="22"/>
          <w:szCs w:val="22"/>
        </w:rPr>
        <w:t>на выполняемые Подрядчиком работы</w:t>
      </w:r>
      <w:r w:rsidR="0043414E" w:rsidRPr="009E353E">
        <w:rPr>
          <w:sz w:val="22"/>
          <w:szCs w:val="22"/>
        </w:rPr>
        <w:t xml:space="preserve"> составляет</w:t>
      </w:r>
      <w:r w:rsidR="00B53017" w:rsidRPr="009E353E">
        <w:rPr>
          <w:sz w:val="22"/>
          <w:szCs w:val="22"/>
        </w:rPr>
        <w:t xml:space="preserve"> </w:t>
      </w:r>
      <w:r w:rsidR="00407155" w:rsidRPr="009E353E">
        <w:rPr>
          <w:sz w:val="22"/>
          <w:szCs w:val="22"/>
        </w:rPr>
        <w:t>2 (два) года</w:t>
      </w:r>
      <w:r w:rsidR="00B53017" w:rsidRPr="009E353E">
        <w:rPr>
          <w:sz w:val="22"/>
          <w:szCs w:val="22"/>
        </w:rPr>
        <w:t xml:space="preserve"> </w:t>
      </w:r>
      <w:r w:rsidR="00057967" w:rsidRPr="009E353E">
        <w:rPr>
          <w:sz w:val="22"/>
          <w:szCs w:val="22"/>
        </w:rPr>
        <w:t>с</w:t>
      </w:r>
      <w:r w:rsidR="00925D86" w:rsidRP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 xml:space="preserve">даты ввода в эксплуатацию </w:t>
      </w:r>
      <w:r w:rsidR="00407155" w:rsidRPr="009E353E">
        <w:rPr>
          <w:sz w:val="22"/>
          <w:szCs w:val="22"/>
        </w:rPr>
        <w:t>объекта</w:t>
      </w:r>
      <w:r w:rsidR="0043414E" w:rsidRPr="009E353E">
        <w:rPr>
          <w:sz w:val="22"/>
          <w:szCs w:val="22"/>
        </w:rPr>
        <w:t>, на котором</w:t>
      </w:r>
      <w:r w:rsidR="00B53017" w:rsidRPr="009E353E">
        <w:rPr>
          <w:sz w:val="22"/>
          <w:szCs w:val="22"/>
        </w:rPr>
        <w:t xml:space="preserve"> </w:t>
      </w:r>
      <w:r w:rsidR="00407155" w:rsidRPr="009E353E">
        <w:rPr>
          <w:sz w:val="22"/>
          <w:szCs w:val="22"/>
        </w:rPr>
        <w:t>выполнялся комплекс работ</w:t>
      </w:r>
      <w:r w:rsidR="00057967" w:rsidRPr="009E353E">
        <w:rPr>
          <w:sz w:val="22"/>
          <w:szCs w:val="22"/>
        </w:rPr>
        <w:t xml:space="preserve"> по пункту 1.1. настоящего Договора.</w:t>
      </w:r>
      <w:r w:rsidR="00B53017" w:rsidRPr="009E353E">
        <w:rPr>
          <w:sz w:val="22"/>
          <w:szCs w:val="22"/>
        </w:rPr>
        <w:t xml:space="preserve"> </w:t>
      </w:r>
    </w:p>
    <w:p w:rsidR="0043414E" w:rsidRPr="009E353E" w:rsidRDefault="00EA4A6A" w:rsidP="009E353E">
      <w:pPr>
        <w:ind w:firstLine="426"/>
        <w:jc w:val="both"/>
        <w:rPr>
          <w:sz w:val="22"/>
          <w:szCs w:val="22"/>
        </w:rPr>
      </w:pPr>
      <w:r w:rsidRPr="009E353E">
        <w:rPr>
          <w:sz w:val="22"/>
          <w:szCs w:val="22"/>
        </w:rPr>
        <w:t>7</w:t>
      </w:r>
      <w:r w:rsidR="00407155" w:rsidRPr="009E353E">
        <w:rPr>
          <w:sz w:val="22"/>
          <w:szCs w:val="22"/>
        </w:rPr>
        <w:t>.2.</w:t>
      </w:r>
      <w:r w:rsid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 xml:space="preserve">При обнаружении </w:t>
      </w:r>
      <w:r w:rsidR="00407155" w:rsidRPr="009E353E">
        <w:rPr>
          <w:sz w:val="22"/>
          <w:szCs w:val="22"/>
        </w:rPr>
        <w:t>дефектов/недостатков</w:t>
      </w:r>
      <w:r w:rsidR="0043414E" w:rsidRPr="009E353E">
        <w:rPr>
          <w:sz w:val="22"/>
          <w:szCs w:val="22"/>
        </w:rPr>
        <w:t xml:space="preserve"> в выполненных </w:t>
      </w:r>
      <w:r w:rsidR="00407155" w:rsidRPr="009E353E">
        <w:rPr>
          <w:sz w:val="22"/>
          <w:szCs w:val="22"/>
        </w:rPr>
        <w:t>Генподрядчиком</w:t>
      </w:r>
      <w:r w:rsidR="0043414E" w:rsidRPr="009E353E">
        <w:rPr>
          <w:sz w:val="22"/>
          <w:szCs w:val="22"/>
        </w:rPr>
        <w:t xml:space="preserve"> и </w:t>
      </w:r>
      <w:r w:rsidR="00407155" w:rsidRPr="009E353E">
        <w:rPr>
          <w:sz w:val="22"/>
          <w:szCs w:val="22"/>
        </w:rPr>
        <w:t xml:space="preserve">подтвержденных </w:t>
      </w:r>
      <w:r w:rsidR="00057967" w:rsidRPr="009E353E">
        <w:rPr>
          <w:sz w:val="22"/>
          <w:szCs w:val="22"/>
        </w:rPr>
        <w:t xml:space="preserve">Подрядчиком </w:t>
      </w:r>
      <w:r w:rsidR="00407155" w:rsidRPr="009E353E">
        <w:rPr>
          <w:sz w:val="22"/>
          <w:szCs w:val="22"/>
        </w:rPr>
        <w:t>работах</w:t>
      </w:r>
      <w:r w:rsidR="0043414E" w:rsidRPr="009E353E">
        <w:rPr>
          <w:sz w:val="22"/>
          <w:szCs w:val="22"/>
        </w:rPr>
        <w:t xml:space="preserve"> и/или оказанных </w:t>
      </w:r>
      <w:r w:rsidR="00407155" w:rsidRPr="009E353E">
        <w:rPr>
          <w:sz w:val="22"/>
          <w:szCs w:val="22"/>
        </w:rPr>
        <w:t>Подрядчиком работах</w:t>
      </w:r>
      <w:r w:rsidR="0043414E" w:rsidRPr="009E353E">
        <w:rPr>
          <w:sz w:val="22"/>
          <w:szCs w:val="22"/>
        </w:rPr>
        <w:t xml:space="preserve">, в </w:t>
      </w:r>
      <w:r w:rsidR="00407155" w:rsidRPr="009E353E">
        <w:rPr>
          <w:sz w:val="22"/>
          <w:szCs w:val="22"/>
        </w:rPr>
        <w:t>гарантийный период</w:t>
      </w:r>
      <w:r w:rsidR="0043414E" w:rsidRPr="009E353E">
        <w:rPr>
          <w:sz w:val="22"/>
          <w:szCs w:val="22"/>
        </w:rPr>
        <w:t xml:space="preserve">, </w:t>
      </w:r>
      <w:r w:rsidR="00407155" w:rsidRPr="009E353E">
        <w:rPr>
          <w:sz w:val="22"/>
          <w:szCs w:val="22"/>
        </w:rPr>
        <w:t>Заказчик</w:t>
      </w:r>
      <w:r w:rsidR="0043414E" w:rsidRPr="009E353E">
        <w:rPr>
          <w:sz w:val="22"/>
          <w:szCs w:val="22"/>
        </w:rPr>
        <w:t xml:space="preserve"> письменно извещает </w:t>
      </w:r>
      <w:r w:rsidR="00407155" w:rsidRPr="009E353E">
        <w:rPr>
          <w:sz w:val="22"/>
          <w:szCs w:val="22"/>
        </w:rPr>
        <w:t>Подрядчика</w:t>
      </w:r>
      <w:r w:rsidR="0043414E" w:rsidRPr="009E353E">
        <w:rPr>
          <w:sz w:val="22"/>
          <w:szCs w:val="22"/>
        </w:rPr>
        <w:t xml:space="preserve"> и </w:t>
      </w:r>
      <w:r w:rsidR="00407155" w:rsidRPr="009E353E">
        <w:rPr>
          <w:sz w:val="22"/>
          <w:szCs w:val="22"/>
        </w:rPr>
        <w:t>Генподрядчика</w:t>
      </w:r>
      <w:r w:rsidR="0043414E" w:rsidRPr="009E353E">
        <w:rPr>
          <w:sz w:val="22"/>
          <w:szCs w:val="22"/>
        </w:rPr>
        <w:t xml:space="preserve"> о выявлении</w:t>
      </w:r>
      <w:r w:rsidR="00B53017" w:rsidRPr="009E353E">
        <w:rPr>
          <w:sz w:val="22"/>
          <w:szCs w:val="22"/>
        </w:rPr>
        <w:t xml:space="preserve"> </w:t>
      </w:r>
      <w:r w:rsidR="00407155" w:rsidRPr="009E353E">
        <w:rPr>
          <w:sz w:val="22"/>
          <w:szCs w:val="22"/>
        </w:rPr>
        <w:t>дефектов/недостатков</w:t>
      </w:r>
      <w:r w:rsidR="0043414E" w:rsidRPr="009E353E">
        <w:rPr>
          <w:sz w:val="22"/>
          <w:szCs w:val="22"/>
        </w:rPr>
        <w:t>.</w:t>
      </w:r>
      <w:r w:rsidR="00B53017" w:rsidRPr="009E353E">
        <w:rPr>
          <w:sz w:val="22"/>
          <w:szCs w:val="22"/>
        </w:rPr>
        <w:t xml:space="preserve"> </w:t>
      </w:r>
      <w:r w:rsidR="00571D66" w:rsidRPr="009E353E">
        <w:rPr>
          <w:sz w:val="22"/>
          <w:szCs w:val="22"/>
        </w:rPr>
        <w:t>Представитель Подрядчика</w:t>
      </w:r>
      <w:r w:rsidR="0043414E" w:rsidRPr="009E353E">
        <w:rPr>
          <w:sz w:val="22"/>
          <w:szCs w:val="22"/>
        </w:rPr>
        <w:t xml:space="preserve"> и представитель </w:t>
      </w:r>
      <w:r w:rsidR="00571D66" w:rsidRPr="009E353E">
        <w:rPr>
          <w:sz w:val="22"/>
          <w:szCs w:val="22"/>
        </w:rPr>
        <w:t>Генподрядчика</w:t>
      </w:r>
      <w:r w:rsidR="0043414E" w:rsidRPr="009E353E">
        <w:rPr>
          <w:sz w:val="22"/>
          <w:szCs w:val="22"/>
        </w:rPr>
        <w:t xml:space="preserve"> должны прибыть на </w:t>
      </w:r>
      <w:r w:rsidR="005E0F15" w:rsidRPr="009E353E">
        <w:rPr>
          <w:sz w:val="22"/>
          <w:szCs w:val="22"/>
        </w:rPr>
        <w:t>объект</w:t>
      </w:r>
      <w:r w:rsidR="0043414E" w:rsidRPr="009E353E">
        <w:rPr>
          <w:sz w:val="22"/>
          <w:szCs w:val="22"/>
        </w:rPr>
        <w:t xml:space="preserve"> в течение </w:t>
      </w:r>
      <w:bookmarkStart w:id="8" w:name="ТекстовоеПоле108"/>
      <w:r w:rsidR="005E0F15" w:rsidRPr="009E353E">
        <w:rPr>
          <w:sz w:val="22"/>
          <w:szCs w:val="22"/>
        </w:rPr>
        <w:t>3 (трех)</w:t>
      </w:r>
      <w:bookmarkEnd w:id="8"/>
      <w:r w:rsidR="005E0F15" w:rsidRPr="009E353E">
        <w:rPr>
          <w:sz w:val="22"/>
          <w:szCs w:val="22"/>
        </w:rPr>
        <w:t xml:space="preserve"> д</w:t>
      </w:r>
      <w:r w:rsidR="0043414E" w:rsidRPr="009E353E">
        <w:rPr>
          <w:sz w:val="22"/>
          <w:szCs w:val="22"/>
        </w:rPr>
        <w:t xml:space="preserve">ней с даты </w:t>
      </w:r>
      <w:r w:rsidR="0043414E" w:rsidRPr="009E353E">
        <w:rPr>
          <w:sz w:val="22"/>
          <w:szCs w:val="22"/>
        </w:rPr>
        <w:lastRenderedPageBreak/>
        <w:t xml:space="preserve">получения извещения или в иной срок, указанный в извещении, для освидетельствования выявленных </w:t>
      </w:r>
      <w:r w:rsidR="005E0F15" w:rsidRPr="009E353E">
        <w:rPr>
          <w:sz w:val="22"/>
          <w:szCs w:val="22"/>
        </w:rPr>
        <w:t>дефектов/недостатков</w:t>
      </w:r>
      <w:r w:rsidR="00B53017" w:rsidRP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 xml:space="preserve">и подписания акта о выявленных </w:t>
      </w:r>
      <w:r w:rsidR="005E0F15" w:rsidRPr="009E353E">
        <w:rPr>
          <w:sz w:val="22"/>
          <w:szCs w:val="22"/>
        </w:rPr>
        <w:t>дефектах/недостатках</w:t>
      </w:r>
      <w:r w:rsidR="0043414E" w:rsidRPr="009E353E">
        <w:rPr>
          <w:sz w:val="22"/>
          <w:szCs w:val="22"/>
        </w:rPr>
        <w:t>.</w:t>
      </w:r>
    </w:p>
    <w:p w:rsidR="0043414E" w:rsidRPr="009E353E" w:rsidRDefault="00EA4A6A" w:rsidP="009E353E">
      <w:pPr>
        <w:ind w:firstLine="426"/>
        <w:jc w:val="both"/>
        <w:rPr>
          <w:sz w:val="22"/>
          <w:szCs w:val="22"/>
        </w:rPr>
      </w:pPr>
      <w:r w:rsidRPr="009E353E">
        <w:rPr>
          <w:sz w:val="22"/>
          <w:szCs w:val="22"/>
        </w:rPr>
        <w:t>7</w:t>
      </w:r>
      <w:r w:rsidR="005E0F15" w:rsidRPr="009E353E">
        <w:rPr>
          <w:sz w:val="22"/>
          <w:szCs w:val="22"/>
        </w:rPr>
        <w:t>.3.</w:t>
      </w:r>
      <w:r w:rsid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 xml:space="preserve">В случае отказа </w:t>
      </w:r>
      <w:r w:rsidR="005E0F15" w:rsidRPr="009E353E">
        <w:rPr>
          <w:sz w:val="22"/>
          <w:szCs w:val="22"/>
        </w:rPr>
        <w:t>Подрядчика</w:t>
      </w:r>
      <w:r w:rsidR="0043414E" w:rsidRPr="009E353E">
        <w:rPr>
          <w:sz w:val="22"/>
          <w:szCs w:val="22"/>
        </w:rPr>
        <w:t xml:space="preserve"> от участия в осмотре выявленных </w:t>
      </w:r>
      <w:r w:rsidR="005E0F15" w:rsidRPr="009E353E">
        <w:rPr>
          <w:sz w:val="22"/>
          <w:szCs w:val="22"/>
        </w:rPr>
        <w:t>дефектов/недостатков</w:t>
      </w:r>
      <w:r w:rsidR="0043414E" w:rsidRPr="009E353E">
        <w:rPr>
          <w:sz w:val="22"/>
          <w:szCs w:val="22"/>
        </w:rPr>
        <w:t xml:space="preserve"> и подписания Акта о выявленных </w:t>
      </w:r>
      <w:r w:rsidR="005E0F15" w:rsidRPr="009E353E">
        <w:rPr>
          <w:sz w:val="22"/>
          <w:szCs w:val="22"/>
        </w:rPr>
        <w:t>дефектах/недостатках</w:t>
      </w:r>
      <w:r w:rsidR="0043414E" w:rsidRPr="009E353E">
        <w:rPr>
          <w:sz w:val="22"/>
          <w:szCs w:val="22"/>
        </w:rPr>
        <w:t>, либо игнорирования требований З</w:t>
      </w:r>
      <w:r w:rsidR="005E0F15" w:rsidRPr="009E353E">
        <w:rPr>
          <w:sz w:val="22"/>
          <w:szCs w:val="22"/>
        </w:rPr>
        <w:t>аказчика</w:t>
      </w:r>
      <w:r w:rsidR="0043414E" w:rsidRPr="009E353E">
        <w:rPr>
          <w:sz w:val="22"/>
          <w:szCs w:val="22"/>
        </w:rPr>
        <w:t xml:space="preserve"> по обязательствам Г</w:t>
      </w:r>
      <w:r w:rsidR="005E0F15" w:rsidRPr="009E353E">
        <w:rPr>
          <w:sz w:val="22"/>
          <w:szCs w:val="22"/>
        </w:rPr>
        <w:t>арантийного периода</w:t>
      </w:r>
      <w:r w:rsidR="0043414E" w:rsidRPr="009E353E">
        <w:rPr>
          <w:sz w:val="22"/>
          <w:szCs w:val="22"/>
        </w:rPr>
        <w:t>, З</w:t>
      </w:r>
      <w:r w:rsidR="005E0F15" w:rsidRPr="009E353E">
        <w:rPr>
          <w:sz w:val="22"/>
          <w:szCs w:val="22"/>
        </w:rPr>
        <w:t>аказчик</w:t>
      </w:r>
      <w:r w:rsidR="00B53017" w:rsidRP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 xml:space="preserve">вправе привлечь для освидетельствования выявленных </w:t>
      </w:r>
      <w:r w:rsidR="005E0F15" w:rsidRPr="009E353E">
        <w:rPr>
          <w:sz w:val="22"/>
          <w:szCs w:val="22"/>
        </w:rPr>
        <w:t>дефектов/недостатков</w:t>
      </w:r>
      <w:r w:rsidR="0043414E" w:rsidRPr="009E353E">
        <w:rPr>
          <w:sz w:val="22"/>
          <w:szCs w:val="22"/>
        </w:rPr>
        <w:t xml:space="preserve"> и подписания</w:t>
      </w:r>
      <w:r w:rsidR="00B53017" w:rsidRP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 xml:space="preserve">акта о выявленных </w:t>
      </w:r>
      <w:r w:rsidR="005E0F15" w:rsidRPr="009E353E">
        <w:rPr>
          <w:sz w:val="22"/>
          <w:szCs w:val="22"/>
        </w:rPr>
        <w:t>дефектах/недостатках</w:t>
      </w:r>
      <w:r w:rsidR="0043414E" w:rsidRPr="009E353E">
        <w:rPr>
          <w:sz w:val="22"/>
          <w:szCs w:val="22"/>
        </w:rPr>
        <w:t xml:space="preserve"> любого подрядчика по </w:t>
      </w:r>
      <w:r w:rsidR="005E0F15" w:rsidRPr="009E353E">
        <w:rPr>
          <w:sz w:val="22"/>
          <w:szCs w:val="22"/>
        </w:rPr>
        <w:t>строительному контролю</w:t>
      </w:r>
      <w:r w:rsidR="0043414E" w:rsidRPr="009E353E">
        <w:rPr>
          <w:sz w:val="22"/>
          <w:szCs w:val="22"/>
        </w:rPr>
        <w:t xml:space="preserve"> по своему усмотрению. При этом </w:t>
      </w:r>
      <w:r w:rsidR="005E0F15" w:rsidRPr="009E353E">
        <w:rPr>
          <w:sz w:val="22"/>
          <w:szCs w:val="22"/>
        </w:rPr>
        <w:t>Подрядчик</w:t>
      </w:r>
      <w:r w:rsidR="0043414E" w:rsidRPr="009E353E">
        <w:rPr>
          <w:sz w:val="22"/>
          <w:szCs w:val="22"/>
        </w:rPr>
        <w:t xml:space="preserve"> не освобождается от исполнения обязанностей по </w:t>
      </w:r>
      <w:r w:rsidR="005E0F15" w:rsidRPr="009E353E">
        <w:rPr>
          <w:sz w:val="22"/>
          <w:szCs w:val="22"/>
        </w:rPr>
        <w:t>договору</w:t>
      </w:r>
      <w:r w:rsidR="0043414E" w:rsidRPr="009E353E">
        <w:rPr>
          <w:sz w:val="22"/>
          <w:szCs w:val="22"/>
        </w:rPr>
        <w:t>, возмещения нанесенного З</w:t>
      </w:r>
      <w:r w:rsidR="005E0F15" w:rsidRPr="009E353E">
        <w:rPr>
          <w:sz w:val="22"/>
          <w:szCs w:val="22"/>
        </w:rPr>
        <w:t>аказчику</w:t>
      </w:r>
      <w:r w:rsidR="0043414E" w:rsidRPr="009E353E">
        <w:rPr>
          <w:sz w:val="22"/>
          <w:szCs w:val="22"/>
        </w:rPr>
        <w:t xml:space="preserve"> ущерба.</w:t>
      </w:r>
    </w:p>
    <w:p w:rsidR="0043414E" w:rsidRPr="009E353E" w:rsidRDefault="009E353E" w:rsidP="009E353E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795791" w:rsidRPr="009E353E">
        <w:rPr>
          <w:sz w:val="22"/>
          <w:szCs w:val="22"/>
        </w:rPr>
        <w:t xml:space="preserve">.4. </w:t>
      </w:r>
      <w:r w:rsidR="0043414E" w:rsidRPr="009E353E">
        <w:rPr>
          <w:sz w:val="22"/>
          <w:szCs w:val="22"/>
        </w:rPr>
        <w:t>В течение Г</w:t>
      </w:r>
      <w:r w:rsidR="00795791" w:rsidRPr="009E353E">
        <w:rPr>
          <w:sz w:val="22"/>
          <w:szCs w:val="22"/>
        </w:rPr>
        <w:t>арантийного периода Подрядчик</w:t>
      </w:r>
      <w:r w:rsidR="00B53017" w:rsidRP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>обязан по письменному требованию З</w:t>
      </w:r>
      <w:r w:rsidR="00795791" w:rsidRPr="009E353E">
        <w:rPr>
          <w:sz w:val="22"/>
          <w:szCs w:val="22"/>
        </w:rPr>
        <w:t>аказчика</w:t>
      </w:r>
      <w:r w:rsidR="0043414E" w:rsidRPr="009E353E">
        <w:rPr>
          <w:sz w:val="22"/>
          <w:szCs w:val="22"/>
        </w:rPr>
        <w:t>, в указанный З</w:t>
      </w:r>
      <w:r w:rsidR="00795791" w:rsidRPr="009E353E">
        <w:rPr>
          <w:sz w:val="22"/>
          <w:szCs w:val="22"/>
        </w:rPr>
        <w:t>аказчиком</w:t>
      </w:r>
      <w:r w:rsidR="0043414E" w:rsidRPr="009E353E">
        <w:rPr>
          <w:sz w:val="22"/>
          <w:szCs w:val="22"/>
        </w:rPr>
        <w:t xml:space="preserve"> срок, своими силами и за свой счет </w:t>
      </w:r>
      <w:r w:rsidR="00795791" w:rsidRPr="009E353E">
        <w:rPr>
          <w:sz w:val="22"/>
          <w:szCs w:val="22"/>
        </w:rPr>
        <w:t xml:space="preserve">выполнить работы </w:t>
      </w:r>
      <w:r w:rsidR="0043414E" w:rsidRPr="009E353E">
        <w:rPr>
          <w:sz w:val="22"/>
          <w:szCs w:val="22"/>
        </w:rPr>
        <w:t>по С</w:t>
      </w:r>
      <w:r w:rsidR="00795791" w:rsidRPr="009E353E">
        <w:rPr>
          <w:sz w:val="22"/>
          <w:szCs w:val="22"/>
        </w:rPr>
        <w:t xml:space="preserve">троительному контролю </w:t>
      </w:r>
      <w:r w:rsidR="0043414E" w:rsidRPr="009E353E">
        <w:rPr>
          <w:sz w:val="22"/>
          <w:szCs w:val="22"/>
        </w:rPr>
        <w:t xml:space="preserve">за исправлением и устранением </w:t>
      </w:r>
      <w:r w:rsidR="00795791" w:rsidRPr="009E353E">
        <w:rPr>
          <w:sz w:val="22"/>
          <w:szCs w:val="22"/>
        </w:rPr>
        <w:t>Генподрядчиком</w:t>
      </w:r>
      <w:r w:rsidR="0043414E" w:rsidRPr="009E353E">
        <w:rPr>
          <w:sz w:val="22"/>
          <w:szCs w:val="22"/>
        </w:rPr>
        <w:t xml:space="preserve">, выявленных </w:t>
      </w:r>
      <w:r w:rsidR="00795791" w:rsidRPr="009E353E">
        <w:rPr>
          <w:sz w:val="22"/>
          <w:szCs w:val="22"/>
        </w:rPr>
        <w:t>дефектов/недостатков</w:t>
      </w:r>
      <w:r w:rsidR="0043414E" w:rsidRPr="009E353E">
        <w:rPr>
          <w:sz w:val="22"/>
          <w:szCs w:val="22"/>
        </w:rPr>
        <w:t xml:space="preserve">, являющихся следствием не исполнения или ненадлежащего исполнения </w:t>
      </w:r>
      <w:r w:rsidR="00795791" w:rsidRPr="009E353E">
        <w:rPr>
          <w:sz w:val="22"/>
          <w:szCs w:val="22"/>
        </w:rPr>
        <w:t>Подрядчиком</w:t>
      </w:r>
      <w:r w:rsidR="0043414E" w:rsidRPr="009E353E">
        <w:rPr>
          <w:sz w:val="22"/>
          <w:szCs w:val="22"/>
        </w:rPr>
        <w:t xml:space="preserve"> обязательств по </w:t>
      </w:r>
      <w:r w:rsidR="00795791" w:rsidRPr="009E353E">
        <w:rPr>
          <w:sz w:val="22"/>
          <w:szCs w:val="22"/>
        </w:rPr>
        <w:t>договору</w:t>
      </w:r>
      <w:r w:rsidR="0043414E" w:rsidRPr="009E353E">
        <w:rPr>
          <w:sz w:val="22"/>
          <w:szCs w:val="22"/>
        </w:rPr>
        <w:t xml:space="preserve">, а равно следствием не исполнения или ненадлежащего исполнения </w:t>
      </w:r>
      <w:r w:rsidR="00795791" w:rsidRPr="009E353E">
        <w:rPr>
          <w:sz w:val="22"/>
          <w:szCs w:val="22"/>
        </w:rPr>
        <w:t>Генподрядчиком</w:t>
      </w:r>
      <w:r w:rsidR="00B53017" w:rsidRP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 xml:space="preserve">обязательств по </w:t>
      </w:r>
      <w:r w:rsidR="00795791" w:rsidRPr="009E353E">
        <w:rPr>
          <w:sz w:val="22"/>
          <w:szCs w:val="22"/>
        </w:rPr>
        <w:t>договору генерального подряда.</w:t>
      </w:r>
      <w:r w:rsidR="0043414E" w:rsidRPr="009E353E">
        <w:rPr>
          <w:sz w:val="22"/>
          <w:szCs w:val="22"/>
        </w:rPr>
        <w:t xml:space="preserve"> </w:t>
      </w:r>
    </w:p>
    <w:p w:rsidR="0043414E" w:rsidRPr="009E353E" w:rsidRDefault="00EA4A6A" w:rsidP="009E353E">
      <w:pPr>
        <w:ind w:firstLine="426"/>
        <w:jc w:val="both"/>
        <w:rPr>
          <w:sz w:val="22"/>
          <w:szCs w:val="22"/>
        </w:rPr>
      </w:pPr>
      <w:r w:rsidRPr="009E353E">
        <w:rPr>
          <w:sz w:val="22"/>
          <w:szCs w:val="22"/>
        </w:rPr>
        <w:t>7</w:t>
      </w:r>
      <w:r w:rsidR="000A6F28" w:rsidRPr="009E353E">
        <w:rPr>
          <w:sz w:val="22"/>
          <w:szCs w:val="22"/>
        </w:rPr>
        <w:t>.5.</w:t>
      </w:r>
      <w:r w:rsid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 xml:space="preserve">В случае отказа </w:t>
      </w:r>
      <w:r w:rsidR="000A6F28" w:rsidRPr="009E353E">
        <w:rPr>
          <w:sz w:val="22"/>
          <w:szCs w:val="22"/>
        </w:rPr>
        <w:t>Подрядчика</w:t>
      </w:r>
      <w:r w:rsidR="0043414E" w:rsidRPr="009E353E">
        <w:rPr>
          <w:sz w:val="22"/>
          <w:szCs w:val="22"/>
        </w:rPr>
        <w:t xml:space="preserve"> в указанный З</w:t>
      </w:r>
      <w:r w:rsidR="000A6F28" w:rsidRPr="009E353E">
        <w:rPr>
          <w:sz w:val="22"/>
          <w:szCs w:val="22"/>
        </w:rPr>
        <w:t>аказчиком</w:t>
      </w:r>
      <w:r w:rsidR="00B53017" w:rsidRP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>срок, своими силами и за свой счет</w:t>
      </w:r>
      <w:r w:rsidR="000A6F28" w:rsidRPr="009E353E">
        <w:rPr>
          <w:sz w:val="22"/>
          <w:szCs w:val="22"/>
        </w:rPr>
        <w:t xml:space="preserve"> выполнить работы </w:t>
      </w:r>
      <w:r w:rsidR="0043414E" w:rsidRPr="009E353E">
        <w:rPr>
          <w:sz w:val="22"/>
          <w:szCs w:val="22"/>
        </w:rPr>
        <w:t xml:space="preserve">по </w:t>
      </w:r>
      <w:r w:rsidR="000A6F28" w:rsidRPr="009E353E">
        <w:rPr>
          <w:sz w:val="22"/>
          <w:szCs w:val="22"/>
        </w:rPr>
        <w:t>строительному контролю</w:t>
      </w:r>
      <w:r w:rsidR="0043414E" w:rsidRPr="009E353E">
        <w:rPr>
          <w:sz w:val="22"/>
          <w:szCs w:val="22"/>
        </w:rPr>
        <w:t xml:space="preserve"> за</w:t>
      </w:r>
      <w:r w:rsidR="00B53017" w:rsidRP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 xml:space="preserve">устранением </w:t>
      </w:r>
      <w:r w:rsidR="000A6F28" w:rsidRPr="009E353E">
        <w:rPr>
          <w:sz w:val="22"/>
          <w:szCs w:val="22"/>
        </w:rPr>
        <w:t>Генподрядчиком</w:t>
      </w:r>
      <w:r w:rsidR="0043414E" w:rsidRPr="009E353E">
        <w:rPr>
          <w:sz w:val="22"/>
          <w:szCs w:val="22"/>
        </w:rPr>
        <w:t xml:space="preserve"> выявленных </w:t>
      </w:r>
      <w:r w:rsidR="000A6F28" w:rsidRPr="009E353E">
        <w:rPr>
          <w:sz w:val="22"/>
          <w:szCs w:val="22"/>
        </w:rPr>
        <w:t xml:space="preserve">дефектов/недостатков, </w:t>
      </w:r>
      <w:r w:rsidR="0043414E" w:rsidRPr="009E353E">
        <w:rPr>
          <w:sz w:val="22"/>
          <w:szCs w:val="22"/>
        </w:rPr>
        <w:t>либо игнорирования требований З</w:t>
      </w:r>
      <w:r w:rsidR="000A6F28" w:rsidRPr="009E353E">
        <w:rPr>
          <w:sz w:val="22"/>
          <w:szCs w:val="22"/>
        </w:rPr>
        <w:t>аказчика</w:t>
      </w:r>
      <w:r w:rsidR="0043414E" w:rsidRPr="009E353E">
        <w:rPr>
          <w:sz w:val="22"/>
          <w:szCs w:val="22"/>
        </w:rPr>
        <w:t xml:space="preserve"> по обязательствам Г</w:t>
      </w:r>
      <w:r w:rsidR="000A6F28" w:rsidRPr="009E353E">
        <w:rPr>
          <w:sz w:val="22"/>
          <w:szCs w:val="22"/>
        </w:rPr>
        <w:t>арантийного периода</w:t>
      </w:r>
      <w:r w:rsidR="0043414E" w:rsidRPr="009E353E">
        <w:rPr>
          <w:sz w:val="22"/>
          <w:szCs w:val="22"/>
        </w:rPr>
        <w:t>, З</w:t>
      </w:r>
      <w:r w:rsidR="000A6F28" w:rsidRPr="009E353E">
        <w:rPr>
          <w:sz w:val="22"/>
          <w:szCs w:val="22"/>
        </w:rPr>
        <w:t>аказчик</w:t>
      </w:r>
      <w:r w:rsidR="0043414E" w:rsidRPr="009E353E">
        <w:rPr>
          <w:sz w:val="22"/>
          <w:szCs w:val="22"/>
        </w:rPr>
        <w:t xml:space="preserve"> вправе привлечь для </w:t>
      </w:r>
      <w:r w:rsidR="000A6F28" w:rsidRPr="009E353E">
        <w:rPr>
          <w:sz w:val="22"/>
          <w:szCs w:val="22"/>
        </w:rPr>
        <w:t>выполнения работ</w:t>
      </w:r>
      <w:r w:rsidR="0043414E" w:rsidRPr="009E353E">
        <w:rPr>
          <w:sz w:val="22"/>
          <w:szCs w:val="22"/>
        </w:rPr>
        <w:t xml:space="preserve"> по устранению выявленных </w:t>
      </w:r>
      <w:r w:rsidR="000A6F28" w:rsidRPr="009E353E">
        <w:rPr>
          <w:sz w:val="22"/>
          <w:szCs w:val="22"/>
        </w:rPr>
        <w:t>дефектов/недостатков</w:t>
      </w:r>
      <w:r w:rsidR="00B53017" w:rsidRP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>любого подрядчика по С</w:t>
      </w:r>
      <w:r w:rsidR="000A6F28" w:rsidRPr="009E353E">
        <w:rPr>
          <w:sz w:val="22"/>
          <w:szCs w:val="22"/>
        </w:rPr>
        <w:t>троительному контролю</w:t>
      </w:r>
      <w:r w:rsidR="0043414E" w:rsidRPr="009E353E">
        <w:rPr>
          <w:sz w:val="22"/>
          <w:szCs w:val="22"/>
        </w:rPr>
        <w:t xml:space="preserve"> по своему усмотрению и потребовать от </w:t>
      </w:r>
      <w:r w:rsidR="000A6F28" w:rsidRPr="009E353E">
        <w:rPr>
          <w:sz w:val="22"/>
          <w:szCs w:val="22"/>
        </w:rPr>
        <w:t>Подрядчика</w:t>
      </w:r>
      <w:r w:rsidR="00B53017" w:rsidRPr="009E353E">
        <w:rPr>
          <w:sz w:val="22"/>
          <w:szCs w:val="22"/>
        </w:rPr>
        <w:t xml:space="preserve"> </w:t>
      </w:r>
      <w:r w:rsidR="0043414E" w:rsidRPr="009E353E">
        <w:rPr>
          <w:sz w:val="22"/>
          <w:szCs w:val="22"/>
        </w:rPr>
        <w:t>возмещения убытков.</w:t>
      </w:r>
    </w:p>
    <w:p w:rsidR="0043414E" w:rsidRPr="009E353E" w:rsidRDefault="00EA4A6A" w:rsidP="009E353E">
      <w:pPr>
        <w:ind w:firstLine="426"/>
        <w:jc w:val="both"/>
        <w:rPr>
          <w:sz w:val="22"/>
          <w:szCs w:val="22"/>
        </w:rPr>
      </w:pPr>
      <w:r w:rsidRPr="009E353E">
        <w:rPr>
          <w:sz w:val="22"/>
          <w:szCs w:val="22"/>
        </w:rPr>
        <w:t>7</w:t>
      </w:r>
      <w:r w:rsidR="000A6F28" w:rsidRPr="009E353E">
        <w:rPr>
          <w:sz w:val="22"/>
          <w:szCs w:val="22"/>
        </w:rPr>
        <w:t>.6. Заказчик</w:t>
      </w:r>
      <w:r w:rsidR="0043414E" w:rsidRPr="009E353E">
        <w:rPr>
          <w:sz w:val="22"/>
          <w:szCs w:val="22"/>
        </w:rPr>
        <w:t xml:space="preserve"> вправе привлечь для устранения выявленных </w:t>
      </w:r>
      <w:r w:rsidR="000A6F28" w:rsidRPr="009E353E">
        <w:rPr>
          <w:sz w:val="22"/>
          <w:szCs w:val="22"/>
        </w:rPr>
        <w:t>дефектов/недостатков</w:t>
      </w:r>
      <w:r w:rsidR="0043414E" w:rsidRPr="009E353E">
        <w:rPr>
          <w:sz w:val="22"/>
          <w:szCs w:val="22"/>
        </w:rPr>
        <w:t xml:space="preserve"> любого строительного подрядчика по своему усмотрению. При этом</w:t>
      </w:r>
      <w:r w:rsidR="000A6F28" w:rsidRPr="009E353E">
        <w:rPr>
          <w:sz w:val="22"/>
          <w:szCs w:val="22"/>
        </w:rPr>
        <w:t xml:space="preserve"> Подрядчик</w:t>
      </w:r>
      <w:r w:rsidR="0043414E" w:rsidRPr="009E353E">
        <w:rPr>
          <w:sz w:val="22"/>
          <w:szCs w:val="22"/>
        </w:rPr>
        <w:t xml:space="preserve"> не освобождается от исполнения обязанностей по </w:t>
      </w:r>
      <w:r w:rsidR="000A6F28" w:rsidRPr="009E353E">
        <w:rPr>
          <w:sz w:val="22"/>
          <w:szCs w:val="22"/>
        </w:rPr>
        <w:t>договору.</w:t>
      </w:r>
    </w:p>
    <w:p w:rsidR="005141F9" w:rsidRPr="00265560" w:rsidRDefault="00EA4A6A" w:rsidP="00265560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 w:rsidRPr="00265560">
        <w:rPr>
          <w:b/>
          <w:bCs/>
          <w:sz w:val="22"/>
          <w:szCs w:val="22"/>
        </w:rPr>
        <w:t>8</w:t>
      </w:r>
      <w:r w:rsidR="007E6B14" w:rsidRPr="00265560">
        <w:rPr>
          <w:b/>
          <w:bCs/>
          <w:sz w:val="22"/>
          <w:szCs w:val="22"/>
        </w:rPr>
        <w:t>.</w:t>
      </w:r>
      <w:r w:rsidR="005141F9" w:rsidRPr="00265560">
        <w:rPr>
          <w:b/>
          <w:bCs/>
          <w:sz w:val="22"/>
          <w:szCs w:val="22"/>
        </w:rPr>
        <w:t xml:space="preserve"> Оплата работ и взаиморасчеты </w:t>
      </w:r>
    </w:p>
    <w:p w:rsidR="005141F9" w:rsidRPr="00A1077B" w:rsidRDefault="00EA4A6A" w:rsidP="00632FD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A227BD" w:rsidRPr="00B42D0A">
        <w:rPr>
          <w:sz w:val="22"/>
          <w:szCs w:val="22"/>
        </w:rPr>
        <w:t>1</w:t>
      </w:r>
      <w:r w:rsidR="005141F9" w:rsidRPr="00B42D0A">
        <w:rPr>
          <w:sz w:val="22"/>
          <w:szCs w:val="22"/>
        </w:rPr>
        <w:t>.</w:t>
      </w:r>
      <w:r w:rsidR="00A227BD" w:rsidRPr="00A1077B">
        <w:rPr>
          <w:sz w:val="22"/>
          <w:szCs w:val="22"/>
        </w:rPr>
        <w:t xml:space="preserve"> </w:t>
      </w:r>
      <w:r w:rsidR="005141F9" w:rsidRPr="00A1077B">
        <w:rPr>
          <w:sz w:val="22"/>
          <w:szCs w:val="22"/>
        </w:rPr>
        <w:t xml:space="preserve">Заказчик обязуется оплатить </w:t>
      </w:r>
      <w:r w:rsidR="007E6B14">
        <w:rPr>
          <w:sz w:val="22"/>
          <w:szCs w:val="22"/>
        </w:rPr>
        <w:t>П</w:t>
      </w:r>
      <w:r w:rsidR="005141F9" w:rsidRPr="00A1077B">
        <w:rPr>
          <w:sz w:val="22"/>
          <w:szCs w:val="22"/>
        </w:rPr>
        <w:t xml:space="preserve">одрядчику стоимость выполненных работ в течение </w:t>
      </w:r>
      <w:r w:rsidR="00A227BD" w:rsidRPr="00A1077B">
        <w:rPr>
          <w:sz w:val="22"/>
          <w:szCs w:val="22"/>
        </w:rPr>
        <w:t>90</w:t>
      </w:r>
      <w:r w:rsidR="005141F9" w:rsidRPr="00A1077B">
        <w:rPr>
          <w:sz w:val="22"/>
          <w:szCs w:val="22"/>
        </w:rPr>
        <w:t xml:space="preserve"> дней после подписания акта </w:t>
      </w:r>
      <w:r w:rsidR="00057967">
        <w:rPr>
          <w:sz w:val="22"/>
          <w:szCs w:val="22"/>
        </w:rPr>
        <w:t>сдачи-</w:t>
      </w:r>
      <w:r w:rsidR="005141F9" w:rsidRPr="00A1077B">
        <w:rPr>
          <w:sz w:val="22"/>
          <w:szCs w:val="22"/>
        </w:rPr>
        <w:t>приемки выполненных работ</w:t>
      </w:r>
      <w:r w:rsidR="00057967">
        <w:rPr>
          <w:sz w:val="22"/>
          <w:szCs w:val="22"/>
        </w:rPr>
        <w:t xml:space="preserve"> по строительному контролю.</w:t>
      </w:r>
    </w:p>
    <w:p w:rsidR="005141F9" w:rsidRPr="00A1077B" w:rsidRDefault="00EA4A6A" w:rsidP="00632FD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7E6B14">
        <w:rPr>
          <w:sz w:val="22"/>
          <w:szCs w:val="22"/>
        </w:rPr>
        <w:t>2</w:t>
      </w:r>
      <w:r w:rsidR="005141F9" w:rsidRPr="00A1077B">
        <w:rPr>
          <w:sz w:val="22"/>
          <w:szCs w:val="22"/>
        </w:rPr>
        <w:t xml:space="preserve">. В течение 5-ти дней после подписания акта выполненных работ, </w:t>
      </w:r>
      <w:r w:rsidR="007E6B14">
        <w:rPr>
          <w:sz w:val="22"/>
          <w:szCs w:val="22"/>
        </w:rPr>
        <w:t>П</w:t>
      </w:r>
      <w:r w:rsidR="005141F9" w:rsidRPr="00A1077B">
        <w:rPr>
          <w:sz w:val="22"/>
          <w:szCs w:val="22"/>
        </w:rPr>
        <w:t>одрядчик представляет Заказчику счет-фактуру, в соответствии с Налоговым Кодексом Российской Федерации.</w:t>
      </w:r>
    </w:p>
    <w:p w:rsidR="005141F9" w:rsidRPr="00A1077B" w:rsidRDefault="002B5E26" w:rsidP="00632FD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7E6B14">
        <w:rPr>
          <w:sz w:val="22"/>
          <w:szCs w:val="22"/>
        </w:rPr>
        <w:t>3</w:t>
      </w:r>
      <w:r w:rsidR="005141F9" w:rsidRPr="00A1077B">
        <w:rPr>
          <w:sz w:val="22"/>
          <w:szCs w:val="22"/>
        </w:rPr>
        <w:t>. Оплата работ производится Заказчиком по договорной цене, предусмотренной статьей 2.1. настоящего договора</w:t>
      </w:r>
      <w:r w:rsidR="007E6B14">
        <w:rPr>
          <w:sz w:val="22"/>
          <w:szCs w:val="22"/>
        </w:rPr>
        <w:t>.</w:t>
      </w:r>
    </w:p>
    <w:p w:rsidR="005141F9" w:rsidRPr="00A1077B" w:rsidRDefault="002B5E26" w:rsidP="00632FD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7E6B14">
        <w:rPr>
          <w:sz w:val="22"/>
          <w:szCs w:val="22"/>
        </w:rPr>
        <w:t>4.</w:t>
      </w:r>
      <w:r w:rsidR="005141F9" w:rsidRPr="00A1077B">
        <w:rPr>
          <w:sz w:val="22"/>
          <w:szCs w:val="22"/>
        </w:rPr>
        <w:t xml:space="preserve"> Все платежно-расчетные документы должны содержать ссылку на регистрационный номер договора, присвоенный при регистрации ОАО </w:t>
      </w:r>
      <w:r w:rsidR="0032620E">
        <w:rPr>
          <w:sz w:val="22"/>
          <w:szCs w:val="22"/>
        </w:rPr>
        <w:t>«</w:t>
      </w:r>
      <w:r w:rsidR="005141F9" w:rsidRPr="00A1077B">
        <w:rPr>
          <w:sz w:val="22"/>
          <w:szCs w:val="22"/>
        </w:rPr>
        <w:t>Славнефть-ЯНОС</w:t>
      </w:r>
      <w:r w:rsidR="0032620E">
        <w:rPr>
          <w:sz w:val="22"/>
          <w:szCs w:val="22"/>
        </w:rPr>
        <w:t>»</w:t>
      </w:r>
      <w:r w:rsidR="005141F9" w:rsidRPr="00A1077B">
        <w:rPr>
          <w:sz w:val="22"/>
          <w:szCs w:val="22"/>
        </w:rPr>
        <w:t>, в соответствии с которым</w:t>
      </w:r>
      <w:r w:rsidR="00B53017">
        <w:rPr>
          <w:sz w:val="22"/>
          <w:szCs w:val="22"/>
        </w:rPr>
        <w:t xml:space="preserve"> </w:t>
      </w:r>
      <w:r w:rsidR="005141F9" w:rsidRPr="00A1077B">
        <w:rPr>
          <w:sz w:val="22"/>
          <w:szCs w:val="22"/>
        </w:rPr>
        <w:t>проводится</w:t>
      </w:r>
      <w:r w:rsidR="00B53017">
        <w:rPr>
          <w:sz w:val="22"/>
          <w:szCs w:val="22"/>
        </w:rPr>
        <w:t xml:space="preserve"> </w:t>
      </w:r>
      <w:r w:rsidR="005141F9" w:rsidRPr="00A1077B">
        <w:rPr>
          <w:sz w:val="22"/>
          <w:szCs w:val="22"/>
        </w:rPr>
        <w:t>хозяйственная</w:t>
      </w:r>
      <w:r w:rsidR="00B53017">
        <w:rPr>
          <w:sz w:val="22"/>
          <w:szCs w:val="22"/>
        </w:rPr>
        <w:t xml:space="preserve"> </w:t>
      </w:r>
      <w:r w:rsidR="005141F9" w:rsidRPr="00A1077B">
        <w:rPr>
          <w:sz w:val="22"/>
          <w:szCs w:val="22"/>
        </w:rPr>
        <w:t>операция.</w:t>
      </w:r>
    </w:p>
    <w:p w:rsidR="005141F9" w:rsidRPr="00A1077B" w:rsidRDefault="002B5E26" w:rsidP="00632FD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7E6B14">
        <w:rPr>
          <w:sz w:val="22"/>
          <w:szCs w:val="22"/>
        </w:rPr>
        <w:t>5.</w:t>
      </w:r>
      <w:r w:rsidR="00632FDA">
        <w:rPr>
          <w:sz w:val="22"/>
          <w:szCs w:val="22"/>
        </w:rPr>
        <w:t xml:space="preserve"> </w:t>
      </w:r>
      <w:r w:rsidR="005141F9" w:rsidRPr="00A1077B">
        <w:rPr>
          <w:sz w:val="22"/>
          <w:szCs w:val="22"/>
        </w:rPr>
        <w:t xml:space="preserve">Оплата выполненных </w:t>
      </w:r>
      <w:r w:rsidR="007E6B14">
        <w:rPr>
          <w:sz w:val="22"/>
          <w:szCs w:val="22"/>
        </w:rPr>
        <w:t>П</w:t>
      </w:r>
      <w:r w:rsidR="005141F9" w:rsidRPr="00A1077B">
        <w:rPr>
          <w:sz w:val="22"/>
          <w:szCs w:val="22"/>
        </w:rPr>
        <w:t xml:space="preserve">одрядчиком работ производится Заказчиком не ранее поступления на расчетный счет Заказчика оплаты за оказанные </w:t>
      </w:r>
      <w:r w:rsidR="007E6B14">
        <w:rPr>
          <w:sz w:val="22"/>
          <w:szCs w:val="22"/>
        </w:rPr>
        <w:t>П</w:t>
      </w:r>
      <w:r w:rsidR="005141F9" w:rsidRPr="00A1077B">
        <w:rPr>
          <w:sz w:val="22"/>
          <w:szCs w:val="22"/>
        </w:rPr>
        <w:t>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141F9" w:rsidRPr="00A1077B" w:rsidRDefault="002B5E26" w:rsidP="00632FD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7E6B14">
        <w:rPr>
          <w:sz w:val="22"/>
          <w:szCs w:val="22"/>
        </w:rPr>
        <w:t>6.</w:t>
      </w:r>
      <w:r w:rsidR="005141F9" w:rsidRPr="00A1077B">
        <w:rPr>
          <w:sz w:val="22"/>
          <w:szCs w:val="22"/>
        </w:rPr>
        <w:t xml:space="preserve"> При окончании срока действия договора Стороны в течение 30-ти дней составляют двусторонний окончательный акт сверки</w:t>
      </w:r>
      <w:r w:rsidR="00B46732">
        <w:rPr>
          <w:sz w:val="22"/>
          <w:szCs w:val="22"/>
        </w:rPr>
        <w:t>,</w:t>
      </w:r>
      <w:r w:rsidR="005141F9" w:rsidRPr="00A1077B">
        <w:rPr>
          <w:sz w:val="22"/>
          <w:szCs w:val="22"/>
        </w:rPr>
        <w:t xml:space="preserve"> с обязательным указанием факта выполнения сторонами всех обязательств.</w:t>
      </w:r>
    </w:p>
    <w:p w:rsidR="005141F9" w:rsidRPr="00FD6CD5" w:rsidRDefault="00A50422" w:rsidP="00265560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5141F9" w:rsidRPr="00FD6CD5">
        <w:rPr>
          <w:b/>
          <w:bCs/>
          <w:sz w:val="22"/>
          <w:szCs w:val="22"/>
        </w:rPr>
        <w:t xml:space="preserve">. </w:t>
      </w:r>
      <w:r w:rsidR="00BA2B16" w:rsidRPr="00FD6CD5">
        <w:rPr>
          <w:b/>
          <w:bCs/>
          <w:sz w:val="22"/>
          <w:szCs w:val="22"/>
        </w:rPr>
        <w:t>Н</w:t>
      </w:r>
      <w:r w:rsidR="005141F9" w:rsidRPr="00FD6CD5">
        <w:rPr>
          <w:b/>
          <w:bCs/>
          <w:sz w:val="22"/>
          <w:szCs w:val="22"/>
        </w:rPr>
        <w:t>адзор Заказчика за исполнением договора</w:t>
      </w:r>
      <w:r w:rsidR="00974034" w:rsidRPr="00FD6CD5">
        <w:rPr>
          <w:b/>
          <w:bCs/>
          <w:sz w:val="22"/>
          <w:szCs w:val="22"/>
        </w:rPr>
        <w:t>.</w:t>
      </w:r>
    </w:p>
    <w:p w:rsidR="005141F9" w:rsidRPr="00FD6CD5" w:rsidRDefault="00A50422" w:rsidP="00632FD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="00BA2B16" w:rsidRPr="00FD6CD5">
        <w:rPr>
          <w:sz w:val="22"/>
          <w:szCs w:val="22"/>
        </w:rPr>
        <w:t>1</w:t>
      </w:r>
      <w:r w:rsidR="005141F9" w:rsidRPr="00FD6CD5">
        <w:rPr>
          <w:sz w:val="22"/>
          <w:szCs w:val="22"/>
        </w:rPr>
        <w:t xml:space="preserve">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</w:t>
      </w:r>
      <w:r w:rsidR="007E6B14">
        <w:rPr>
          <w:sz w:val="22"/>
          <w:szCs w:val="22"/>
        </w:rPr>
        <w:t>П</w:t>
      </w:r>
      <w:r w:rsidR="005141F9" w:rsidRPr="00FD6CD5">
        <w:rPr>
          <w:sz w:val="22"/>
          <w:szCs w:val="22"/>
        </w:rPr>
        <w:t>одрядчика, вправе осуществлять надзор за ходом и качеством выполняемых работ, соблюдением сроков их выполнения</w:t>
      </w:r>
      <w:r w:rsidR="00FE638D">
        <w:rPr>
          <w:sz w:val="22"/>
          <w:szCs w:val="22"/>
        </w:rPr>
        <w:t>.</w:t>
      </w:r>
    </w:p>
    <w:p w:rsidR="00D660FC" w:rsidRDefault="00A50422" w:rsidP="00265560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5141F9" w:rsidRPr="00A1077B">
        <w:rPr>
          <w:b/>
          <w:bCs/>
          <w:sz w:val="22"/>
          <w:szCs w:val="22"/>
        </w:rPr>
        <w:t xml:space="preserve">. </w:t>
      </w:r>
      <w:r w:rsidR="002374C1" w:rsidRPr="005C1575">
        <w:rPr>
          <w:b/>
          <w:bCs/>
          <w:sz w:val="22"/>
          <w:szCs w:val="22"/>
        </w:rPr>
        <w:t>Расторжение договора (отказ от договора)</w:t>
      </w:r>
    </w:p>
    <w:p w:rsidR="00D660FC" w:rsidRDefault="005141F9" w:rsidP="00632FDA">
      <w:pPr>
        <w:ind w:firstLine="426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1</w:t>
      </w:r>
      <w:r w:rsidR="003B28B9">
        <w:rPr>
          <w:sz w:val="22"/>
          <w:szCs w:val="22"/>
        </w:rPr>
        <w:t>0</w:t>
      </w:r>
      <w:r w:rsidRPr="00A1077B">
        <w:rPr>
          <w:sz w:val="22"/>
          <w:szCs w:val="22"/>
        </w:rPr>
        <w:t>.1.</w:t>
      </w:r>
      <w:r w:rsidR="002374C1" w:rsidRPr="002374C1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 xml:space="preserve">Если Заказчик не выполнит в срок свои обязательства, предусмотренные настоящим договором, и это приведет к задержке выполнения работ, то </w:t>
      </w:r>
      <w:r w:rsidR="009D5741"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 имеет право на продление срока договорных работ на соответствующий период</w:t>
      </w:r>
      <w:r w:rsidR="00B53017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 xml:space="preserve">и на освобождение на этот период от уплаты неустойки за просрочку договорных обязательств. В этом случае стороны должны принять все необходимые меры, предотвращающие дополнительные расходы. Если у </w:t>
      </w:r>
      <w:r w:rsidR="009D5741"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D660FC" w:rsidRDefault="009D5741" w:rsidP="00632FDA">
      <w:pPr>
        <w:ind w:firstLine="426"/>
        <w:jc w:val="both"/>
        <w:rPr>
          <w:sz w:val="22"/>
          <w:szCs w:val="22"/>
        </w:rPr>
      </w:pPr>
      <w:bookmarkStart w:id="9" w:name="_Ref471996291"/>
      <w:r>
        <w:rPr>
          <w:sz w:val="22"/>
          <w:szCs w:val="22"/>
        </w:rPr>
        <w:t>10.2.</w:t>
      </w:r>
      <w:r w:rsidR="00632FDA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 xml:space="preserve">Заказчик в одностороннем порядке с письменным уведомлением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одрядчика о предстоящем расторжении за 5 дней может расторгнуть договор в следующих случаях:</w:t>
      </w:r>
      <w:bookmarkEnd w:id="9"/>
    </w:p>
    <w:p w:rsidR="002374C1" w:rsidRPr="005C1575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5C1575">
        <w:rPr>
          <w:sz w:val="22"/>
          <w:szCs w:val="22"/>
        </w:rPr>
        <w:lastRenderedPageBreak/>
        <w:t>Задержки</w:t>
      </w:r>
      <w:r w:rsidR="009D5741">
        <w:rPr>
          <w:sz w:val="22"/>
          <w:szCs w:val="22"/>
        </w:rPr>
        <w:t xml:space="preserve"> П</w:t>
      </w:r>
      <w:r w:rsidRPr="005C1575">
        <w:rPr>
          <w:sz w:val="22"/>
          <w:szCs w:val="22"/>
        </w:rPr>
        <w:t xml:space="preserve">одрядчиком начала работ или приостановки работ более чем на </w:t>
      </w:r>
      <w:sdt>
        <w:sdtPr>
          <w:rPr>
            <w:sz w:val="22"/>
            <w:szCs w:val="22"/>
          </w:rPr>
          <w:id w:val="1329175905"/>
        </w:sdtPr>
        <w:sdtEndPr/>
        <w:sdtContent>
          <w:r w:rsidRPr="005C1575">
            <w:rPr>
              <w:sz w:val="22"/>
              <w:szCs w:val="22"/>
            </w:rPr>
            <w:t>10 дней</w:t>
          </w:r>
        </w:sdtContent>
      </w:sdt>
      <w:r w:rsidRPr="005C1575">
        <w:rPr>
          <w:sz w:val="22"/>
          <w:szCs w:val="22"/>
        </w:rPr>
        <w:t xml:space="preserve"> по причинам, не зависящим от Заказчика;</w:t>
      </w:r>
    </w:p>
    <w:p w:rsidR="002374C1" w:rsidRPr="005C1575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5C1575">
        <w:rPr>
          <w:sz w:val="22"/>
          <w:szCs w:val="22"/>
        </w:rPr>
        <w:t xml:space="preserve">Нарушения </w:t>
      </w:r>
      <w:r w:rsidR="009D5741">
        <w:rPr>
          <w:sz w:val="22"/>
          <w:szCs w:val="22"/>
        </w:rPr>
        <w:t>По</w:t>
      </w:r>
      <w:r w:rsidRPr="005C1575">
        <w:rPr>
          <w:sz w:val="22"/>
          <w:szCs w:val="22"/>
        </w:rPr>
        <w:t xml:space="preserve">дрядчиком более чем на </w:t>
      </w:r>
      <w:sdt>
        <w:sdtPr>
          <w:rPr>
            <w:sz w:val="22"/>
            <w:szCs w:val="22"/>
          </w:rPr>
          <w:id w:val="-1040517096"/>
        </w:sdtPr>
        <w:sdtEndPr/>
        <w:sdtContent>
          <w:r w:rsidRPr="005C1575">
            <w:rPr>
              <w:sz w:val="22"/>
              <w:szCs w:val="22"/>
            </w:rPr>
            <w:t>1 месяц</w:t>
          </w:r>
        </w:sdtContent>
      </w:sdt>
      <w:r w:rsidRPr="005C1575">
        <w:rPr>
          <w:sz w:val="22"/>
          <w:szCs w:val="22"/>
        </w:rPr>
        <w:t xml:space="preserve"> по причинам, не зависящим от Заказчика, сроков выполнения работ, перечисленных в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графике производства работ;</w:t>
      </w:r>
    </w:p>
    <w:p w:rsidR="002374C1" w:rsidRPr="005C1575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5C1575">
        <w:rPr>
          <w:sz w:val="22"/>
          <w:szCs w:val="22"/>
        </w:rPr>
        <w:t xml:space="preserve">Несоблюдения </w:t>
      </w:r>
      <w:r w:rsidR="009D5741">
        <w:rPr>
          <w:sz w:val="22"/>
          <w:szCs w:val="22"/>
        </w:rPr>
        <w:t>П</w:t>
      </w:r>
      <w:r w:rsidRPr="005C1575">
        <w:rPr>
          <w:sz w:val="22"/>
          <w:szCs w:val="22"/>
        </w:rPr>
        <w:t xml:space="preserve">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</w:t>
      </w:r>
      <w:sdt>
        <w:sdtPr>
          <w:rPr>
            <w:sz w:val="22"/>
            <w:szCs w:val="22"/>
          </w:rPr>
          <w:id w:val="1369177630"/>
        </w:sdtPr>
        <w:sdtEndPr/>
        <w:sdtContent>
          <w:r w:rsidRPr="005C1575">
            <w:rPr>
              <w:sz w:val="22"/>
              <w:szCs w:val="22"/>
            </w:rPr>
            <w:t>10 дней</w:t>
          </w:r>
        </w:sdtContent>
      </w:sdt>
      <w:r w:rsidRPr="005C1575">
        <w:rPr>
          <w:sz w:val="22"/>
          <w:szCs w:val="22"/>
        </w:rPr>
        <w:t xml:space="preserve"> против сроков, предусмотренных календарным планом/графиком производства работ;</w:t>
      </w:r>
    </w:p>
    <w:p w:rsidR="002374C1" w:rsidRPr="005C1575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5C1575">
        <w:rPr>
          <w:sz w:val="22"/>
          <w:szCs w:val="22"/>
        </w:rPr>
        <w:t xml:space="preserve">Аннулирования свидетельства СРО о допуске к работам, оказывающим влияние на безопасность объектов капитального строительства, в результате чего </w:t>
      </w:r>
      <w:r w:rsidR="009D5741"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 не вправе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будет выполнять соответствующие работы;</w:t>
      </w:r>
    </w:p>
    <w:p w:rsidR="002374C1" w:rsidRPr="005C1575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5C1575">
        <w:rPr>
          <w:sz w:val="22"/>
          <w:szCs w:val="22"/>
        </w:rPr>
        <w:t xml:space="preserve">Несоблюдения </w:t>
      </w:r>
      <w:r w:rsidR="009D5741"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одрядчиком обязательств в области охраны труда, охраны природы и промышленной безопасности.</w:t>
      </w:r>
    </w:p>
    <w:p w:rsidR="002374C1" w:rsidRPr="005C1575" w:rsidRDefault="002374C1" w:rsidP="002374C1">
      <w:pPr>
        <w:tabs>
          <w:tab w:val="num" w:pos="1080"/>
          <w:tab w:val="num" w:pos="1200"/>
        </w:tabs>
        <w:ind w:firstLine="426"/>
        <w:jc w:val="both"/>
        <w:outlineLvl w:val="2"/>
        <w:rPr>
          <w:sz w:val="22"/>
          <w:szCs w:val="22"/>
        </w:rPr>
      </w:pPr>
      <w:r w:rsidRPr="005C1575">
        <w:rPr>
          <w:sz w:val="22"/>
          <w:szCs w:val="22"/>
        </w:rPr>
        <w:t xml:space="preserve"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</w:t>
      </w:r>
      <w:r w:rsidR="00B16CDC"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 обязуется возместить Заказчику понесенные последним убытки в виде такой разницы стоимости работ.</w:t>
      </w:r>
    </w:p>
    <w:p w:rsidR="002374C1" w:rsidRPr="005C1575" w:rsidRDefault="002374C1" w:rsidP="002374C1">
      <w:pPr>
        <w:tabs>
          <w:tab w:val="num" w:pos="1080"/>
          <w:tab w:val="num" w:pos="1200"/>
        </w:tabs>
        <w:ind w:firstLine="426"/>
        <w:jc w:val="both"/>
        <w:outlineLvl w:val="2"/>
        <w:rPr>
          <w:sz w:val="22"/>
          <w:szCs w:val="22"/>
        </w:rPr>
      </w:pPr>
      <w:r w:rsidRPr="005C1575">
        <w:rPr>
          <w:sz w:val="22"/>
          <w:szCs w:val="22"/>
        </w:rPr>
        <w:t xml:space="preserve">В случае расторжения договора по основаниям, предусмотренным настоящим пунктом, Заказчик обязан в течение 90 дней оплатить </w:t>
      </w:r>
      <w:r w:rsidR="00B16CDC">
        <w:rPr>
          <w:sz w:val="22"/>
          <w:szCs w:val="22"/>
        </w:rPr>
        <w:t>П</w:t>
      </w:r>
      <w:r w:rsidRPr="005C1575">
        <w:rPr>
          <w:sz w:val="22"/>
          <w:szCs w:val="22"/>
        </w:rPr>
        <w:t xml:space="preserve">одрядчику фактически понесенные им расходы (пропорционально выполненному и переданному Заказчику результату работ) в связи с исполнением настоящего договора в пределах стоимости работ по договору. </w:t>
      </w:r>
      <w:r w:rsidR="00B16CDC"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 не вправе требовать от Заказчика возмещения убытков, причиненных расторжением договора по названному основанию.</w:t>
      </w:r>
    </w:p>
    <w:p w:rsidR="00D660FC" w:rsidRDefault="00B16CDC" w:rsidP="00632FD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10.3.</w:t>
      </w:r>
      <w:r w:rsidR="00632FDA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>В случае расторжения договора по основаниям, предусмотренным п</w:t>
      </w:r>
      <w:r w:rsidR="00701911">
        <w:rPr>
          <w:sz w:val="22"/>
          <w:szCs w:val="22"/>
        </w:rPr>
        <w:t>10.1</w:t>
      </w:r>
      <w:r w:rsidR="002374C1" w:rsidRPr="005C1575">
        <w:rPr>
          <w:sz w:val="22"/>
          <w:szCs w:val="22"/>
        </w:rPr>
        <w:t xml:space="preserve">, стороны определяют физические объемы выполненных работ на момент расторжения договора и подлежащую уплате сумму. В случае если стороны не придут к соглашению по указанным параметрам, размер фактически понесенных </w:t>
      </w:r>
      <w:r w:rsidR="000C6D19">
        <w:rPr>
          <w:sz w:val="22"/>
          <w:szCs w:val="22"/>
        </w:rPr>
        <w:t>По</w:t>
      </w:r>
      <w:r w:rsidR="002374C1" w:rsidRPr="005C1575">
        <w:rPr>
          <w:sz w:val="22"/>
          <w:szCs w:val="22"/>
        </w:rPr>
        <w:t>дрядчиком расходов (пропорционально выполненному и переданному Заказчику результату работ) в связи с исполнением настоящего договора будет определяться Ярославской лабораторией судебных экспертиз на основании данных о физических объемах выполненных работ, но, во всяком случае, в пределах стоимости работ по настоящему договору пропорционально объему выполненных работ.</w:t>
      </w:r>
    </w:p>
    <w:p w:rsidR="00D660FC" w:rsidRDefault="000C6D19" w:rsidP="00632FD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10.4.</w:t>
      </w:r>
      <w:r w:rsidR="00632FDA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 xml:space="preserve">Заказчик вправе в любое время до сдачи ему результата работ при условии предварительного письменного уведомления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 xml:space="preserve">одрядчика за 30 дней в одностороннем порядке отказаться от договора (исполнения договора), что в соответствии со ст.450.1 ГК РФ влечет его расторжение. В этом случае Заказчик оплачивает </w:t>
      </w:r>
      <w:r>
        <w:rPr>
          <w:sz w:val="22"/>
          <w:szCs w:val="22"/>
        </w:rPr>
        <w:t>По</w:t>
      </w:r>
      <w:r w:rsidR="002374C1" w:rsidRPr="005C1575">
        <w:rPr>
          <w:sz w:val="22"/>
          <w:szCs w:val="22"/>
        </w:rPr>
        <w:t xml:space="preserve">дрядчику работы, выполненные до получения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одрядчиком уведомления об отказе Заказчика от исполнения договора.</w:t>
      </w:r>
    </w:p>
    <w:p w:rsidR="00D660FC" w:rsidRDefault="000C6D19" w:rsidP="00632FD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10.5. П</w:t>
      </w:r>
      <w:r w:rsidR="002374C1" w:rsidRPr="005C1575">
        <w:rPr>
          <w:sz w:val="22"/>
          <w:szCs w:val="22"/>
        </w:rPr>
        <w:t>одрядчик вправе в одностороннем порядке с письменным уведомлением Заказчика о предстоящем расторжении за 30 дней расторгнуть договор в следующих случаях:</w:t>
      </w:r>
    </w:p>
    <w:p w:rsidR="002374C1" w:rsidRPr="005C1575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5C1575">
        <w:rPr>
          <w:sz w:val="22"/>
          <w:szCs w:val="22"/>
        </w:rPr>
        <w:t>Систематической, более двух раз подряд, просрочки оплаты Заказчиком выполненных работ каждый раз более чем на 1 месяц;</w:t>
      </w:r>
    </w:p>
    <w:p w:rsidR="002374C1" w:rsidRPr="005C1575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5C1575">
        <w:rPr>
          <w:sz w:val="22"/>
          <w:szCs w:val="22"/>
        </w:rPr>
        <w:t xml:space="preserve">Остановки Заказчиком выполнения работ по причинам, не зависящим от </w:t>
      </w:r>
      <w:r w:rsidR="000C6D19"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одрядчика, на срок, превышающий 3 последовательных месяца.</w:t>
      </w:r>
    </w:p>
    <w:p w:rsidR="00D660FC" w:rsidRDefault="00B76F78" w:rsidP="00265560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11. </w:t>
      </w:r>
      <w:r w:rsidR="002374C1" w:rsidRPr="005C1575">
        <w:rPr>
          <w:b/>
          <w:bCs/>
          <w:sz w:val="22"/>
          <w:szCs w:val="22"/>
        </w:rPr>
        <w:t>Ответственность</w:t>
      </w:r>
    </w:p>
    <w:p w:rsidR="00D660FC" w:rsidRDefault="00B76F78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11.1. </w:t>
      </w:r>
      <w:r w:rsidR="002374C1" w:rsidRPr="005C1575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По</w:t>
      </w:r>
      <w:r w:rsidR="002374C1" w:rsidRPr="005C1575">
        <w:rPr>
          <w:sz w:val="22"/>
          <w:szCs w:val="22"/>
        </w:rPr>
        <w:t>дрядчиком срока окончания работ по Договору он уплачивает Заказчику неустойку в размере 0,1 % от стоимости работ по договору, но не менее 50 000 руб. в день за каждый день просрочки.</w:t>
      </w:r>
    </w:p>
    <w:p w:rsidR="002374C1" w:rsidRPr="005C1575" w:rsidRDefault="002374C1" w:rsidP="002374C1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 xml:space="preserve">В случае несвоевременного выполнения </w:t>
      </w:r>
      <w:r w:rsidR="00B76F78"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одрядчиком отдельных этапов работ (т.е. видов работ, предусмотренных Графиком производства работ, либо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10 000 в день за каждый день просрочки.</w:t>
      </w:r>
    </w:p>
    <w:p w:rsidR="00D660FC" w:rsidRDefault="00B76F78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11.2. </w:t>
      </w:r>
      <w:r w:rsidR="002374C1" w:rsidRPr="005C1575">
        <w:rPr>
          <w:sz w:val="22"/>
          <w:szCs w:val="22"/>
        </w:rPr>
        <w:t xml:space="preserve">За задержку расчетов за выполненные работы Заказчик уплачивает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одрядчику неустойку в размере 0,1% за каждый день просрочки от стоимости подлежащих оплате и неоплаченных работ, но не более 10% от просроченной</w:t>
      </w:r>
      <w:r w:rsidR="00B53017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>суммы.</w:t>
      </w:r>
    </w:p>
    <w:p w:rsidR="00D660FC" w:rsidRDefault="00B76F78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r w:rsidR="002374C1" w:rsidRPr="005C1575">
        <w:rPr>
          <w:sz w:val="22"/>
          <w:szCs w:val="22"/>
        </w:rPr>
        <w:t xml:space="preserve">В случае расторжения договора по вине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одрядчика, в том числе по основаниям, предусмотренным в п.</w:t>
      </w:r>
      <w:r w:rsidR="006B5431">
        <w:rPr>
          <w:sz w:val="22"/>
          <w:szCs w:val="22"/>
        </w:rPr>
        <w:t>10.2.</w:t>
      </w:r>
      <w:r w:rsidR="002374C1" w:rsidRPr="005C1575">
        <w:rPr>
          <w:sz w:val="22"/>
          <w:szCs w:val="22"/>
        </w:rPr>
        <w:t xml:space="preserve"> настоящего договора,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 уплачивает Заказчику штраф в размере</w:t>
      </w:r>
      <w:r w:rsidR="00925D86">
        <w:rPr>
          <w:sz w:val="22"/>
          <w:szCs w:val="22"/>
        </w:rPr>
        <w:t>2</w:t>
      </w:r>
      <w:r w:rsidR="002374C1" w:rsidRPr="005C1575">
        <w:rPr>
          <w:sz w:val="22"/>
          <w:szCs w:val="22"/>
        </w:rPr>
        <w:t>0% от стоимости работ по настоящему договору, указанной в п.</w:t>
      </w:r>
      <w:r w:rsidR="006B5431">
        <w:rPr>
          <w:sz w:val="22"/>
          <w:szCs w:val="22"/>
        </w:rPr>
        <w:t>2.1.</w:t>
      </w:r>
      <w:r w:rsidR="002374C1" w:rsidRPr="005C1575">
        <w:rPr>
          <w:sz w:val="22"/>
          <w:szCs w:val="22"/>
        </w:rPr>
        <w:t xml:space="preserve"> договора </w:t>
      </w:r>
    </w:p>
    <w:p w:rsidR="00D660FC" w:rsidRDefault="00B76F78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11.4. </w:t>
      </w:r>
      <w:r w:rsidR="002374C1" w:rsidRPr="005C1575">
        <w:rPr>
          <w:sz w:val="22"/>
          <w:szCs w:val="22"/>
        </w:rPr>
        <w:t xml:space="preserve">В случае неполного или некачественного </w:t>
      </w:r>
      <w:r>
        <w:rPr>
          <w:sz w:val="22"/>
          <w:szCs w:val="22"/>
        </w:rPr>
        <w:t xml:space="preserve">контроля за </w:t>
      </w:r>
      <w:r w:rsidR="002374C1" w:rsidRPr="005C1575">
        <w:rPr>
          <w:sz w:val="22"/>
          <w:szCs w:val="22"/>
        </w:rPr>
        <w:t>выполнени</w:t>
      </w:r>
      <w:r>
        <w:rPr>
          <w:sz w:val="22"/>
          <w:szCs w:val="22"/>
        </w:rPr>
        <w:t>ем</w:t>
      </w:r>
      <w:r w:rsidR="002374C1" w:rsidRPr="005C1575">
        <w:rPr>
          <w:sz w:val="22"/>
          <w:szCs w:val="22"/>
        </w:rPr>
        <w:t xml:space="preserve"> работ </w:t>
      </w:r>
      <w:r>
        <w:rPr>
          <w:sz w:val="22"/>
          <w:szCs w:val="22"/>
        </w:rPr>
        <w:t>Генподрядчика</w:t>
      </w:r>
      <w:r w:rsidR="002374C1" w:rsidRPr="005C1575">
        <w:rPr>
          <w:sz w:val="22"/>
          <w:szCs w:val="22"/>
        </w:rPr>
        <w:t>, в результате чего:</w:t>
      </w:r>
    </w:p>
    <w:p w:rsidR="002374C1" w:rsidRPr="005C1575" w:rsidRDefault="002374C1" w:rsidP="002374C1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- либо часть работ выполнялась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или переделывалась Генподрядчиком или иным лицом после сдачи результата работ Заказчику,</w:t>
      </w:r>
    </w:p>
    <w:p w:rsidR="002374C1" w:rsidRPr="005C1575" w:rsidRDefault="002374C1" w:rsidP="002374C1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lastRenderedPageBreak/>
        <w:t>- либо имел место простой или останов объекта, или авария, или инцидент, или производственная неполадка,</w:t>
      </w:r>
    </w:p>
    <w:p w:rsidR="00D660FC" w:rsidRDefault="00B76F78" w:rsidP="00F76E0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 уплачивает Заказчику неустойку в размере 0,1 % от стоимости работ по договору, но не менее 50 000 руб. в день за каждый день выполнения таких работ и/или за каждый полный или неполный день простоя или останова объекта.</w:t>
      </w:r>
    </w:p>
    <w:p w:rsidR="00D660FC" w:rsidRPr="006D0314" w:rsidRDefault="00B76F78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11.5. </w:t>
      </w:r>
      <w:r w:rsidR="002374C1" w:rsidRPr="006D0314">
        <w:rPr>
          <w:sz w:val="22"/>
          <w:szCs w:val="22"/>
        </w:rPr>
        <w:t xml:space="preserve">В случае нарушения </w:t>
      </w:r>
      <w:r w:rsidRPr="006D0314">
        <w:rPr>
          <w:sz w:val="22"/>
          <w:szCs w:val="22"/>
        </w:rPr>
        <w:t>П</w:t>
      </w:r>
      <w:r w:rsidR="002374C1" w:rsidRPr="006D0314">
        <w:rPr>
          <w:sz w:val="22"/>
          <w:szCs w:val="22"/>
        </w:rPr>
        <w:t xml:space="preserve">одрядчиком согласованного срока устранения дефектов, выявленных в течение гарантийного срока, </w:t>
      </w:r>
      <w:r w:rsidRPr="006D0314">
        <w:rPr>
          <w:sz w:val="22"/>
          <w:szCs w:val="22"/>
        </w:rPr>
        <w:t>П</w:t>
      </w:r>
      <w:r w:rsidR="002374C1" w:rsidRPr="006D0314">
        <w:rPr>
          <w:sz w:val="22"/>
          <w:szCs w:val="22"/>
        </w:rPr>
        <w:t>одрядчик уплачивает Заказчику штраф в размере в размере 0,1% от стоимости работ по договору, но не менее</w:t>
      </w:r>
      <w:r w:rsidR="00B53017" w:rsidRPr="006D0314">
        <w:rPr>
          <w:sz w:val="22"/>
          <w:szCs w:val="22"/>
        </w:rPr>
        <w:t xml:space="preserve"> </w:t>
      </w:r>
      <w:r w:rsidR="002374C1" w:rsidRPr="006D0314">
        <w:rPr>
          <w:sz w:val="22"/>
          <w:szCs w:val="22"/>
        </w:rPr>
        <w:t>50 000 руб. за каждый день просрочки, а всего (независимо от количества таких дней) не менее 100 000 руб.</w:t>
      </w:r>
    </w:p>
    <w:p w:rsidR="00D660FC" w:rsidRDefault="00B76F78" w:rsidP="006D0314">
      <w:pPr>
        <w:ind w:firstLine="426"/>
        <w:jc w:val="both"/>
        <w:rPr>
          <w:sz w:val="22"/>
          <w:szCs w:val="22"/>
        </w:rPr>
      </w:pPr>
      <w:r w:rsidRPr="006D0314">
        <w:rPr>
          <w:sz w:val="22"/>
          <w:szCs w:val="22"/>
        </w:rPr>
        <w:t xml:space="preserve">11.6. </w:t>
      </w:r>
      <w:r w:rsidR="002374C1" w:rsidRPr="005C1575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одрядчиком</w:t>
      </w:r>
      <w:r w:rsidR="00B53017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 xml:space="preserve">требований пунктов </w:t>
      </w:r>
      <w:r w:rsidR="00572BDB">
        <w:rPr>
          <w:sz w:val="22"/>
          <w:szCs w:val="22"/>
        </w:rPr>
        <w:t>3.4.- 3.5.</w:t>
      </w:r>
      <w:r w:rsidR="002374C1" w:rsidRPr="005C1575">
        <w:rPr>
          <w:sz w:val="22"/>
          <w:szCs w:val="22"/>
        </w:rPr>
        <w:t xml:space="preserve"> договора </w:t>
      </w:r>
      <w:r w:rsidR="00572BDB"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 xml:space="preserve">одрядчик обязуется уплатить Заказчику штраф в размере, определяемом согласно Приложению </w:t>
      </w:r>
      <w:sdt>
        <w:sdtPr>
          <w:rPr>
            <w:sz w:val="22"/>
            <w:szCs w:val="22"/>
          </w:rPr>
          <w:id w:val="1510103664"/>
        </w:sdtPr>
        <w:sdtEndPr/>
        <w:sdtContent>
          <w:r w:rsidR="002374C1" w:rsidRPr="005C1575">
            <w:rPr>
              <w:sz w:val="22"/>
              <w:szCs w:val="22"/>
            </w:rPr>
            <w:t xml:space="preserve">№ </w:t>
          </w:r>
          <w:r w:rsidR="00572BDB">
            <w:rPr>
              <w:sz w:val="22"/>
              <w:szCs w:val="22"/>
            </w:rPr>
            <w:t>3</w:t>
          </w:r>
        </w:sdtContent>
      </w:sdt>
      <w:r w:rsidR="002374C1" w:rsidRPr="005C1575">
        <w:rPr>
          <w:sz w:val="22"/>
          <w:szCs w:val="22"/>
        </w:rPr>
        <w:t xml:space="preserve"> к договору.</w:t>
      </w:r>
    </w:p>
    <w:p w:rsidR="00D660FC" w:rsidRDefault="00572BDB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11.7. </w:t>
      </w:r>
      <w:r w:rsidR="002374C1" w:rsidRPr="005C1575">
        <w:rPr>
          <w:sz w:val="22"/>
          <w:szCs w:val="22"/>
        </w:rPr>
        <w:t xml:space="preserve">В случае несвоевременной сдачи пропусков, выданных Работникам,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 выплачивает Заказчику штраф в размере 1 500 рублей за каждый несданный (несвоевременно сданный) пропуск.</w:t>
      </w:r>
    </w:p>
    <w:p w:rsidR="00D660FC" w:rsidRDefault="00572BDB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11.8. </w:t>
      </w:r>
      <w:r w:rsidR="002374C1" w:rsidRPr="005C1575">
        <w:rPr>
          <w:sz w:val="22"/>
          <w:szCs w:val="22"/>
        </w:rPr>
        <w:t xml:space="preserve">В случае нарушения предусмотренного пунктом </w:t>
      </w:r>
      <w:r>
        <w:rPr>
          <w:sz w:val="22"/>
          <w:szCs w:val="22"/>
        </w:rPr>
        <w:t xml:space="preserve">3.15. </w:t>
      </w:r>
      <w:r w:rsidR="002374C1" w:rsidRPr="005C1575">
        <w:rPr>
          <w:sz w:val="22"/>
          <w:szCs w:val="22"/>
        </w:rPr>
        <w:t>срока освобождения</w:t>
      </w:r>
      <w:r w:rsidR="00B53017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 xml:space="preserve">помещения и/или территории Заказчика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 уплачивает Заказчику за время просрочки неустойку в размере 5 000 руб. за каждый день просрочки.</w:t>
      </w:r>
    </w:p>
    <w:p w:rsidR="00D660FC" w:rsidRDefault="00572BDB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11.9. </w:t>
      </w:r>
      <w:r w:rsidR="002374C1" w:rsidRPr="005C1575">
        <w:rPr>
          <w:sz w:val="22"/>
          <w:szCs w:val="22"/>
        </w:rPr>
        <w:t xml:space="preserve">В случае, если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 в нарушение требований пункта настоящего договора выполняет</w:t>
      </w:r>
      <w:r w:rsidR="00B53017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>работ</w:t>
      </w:r>
      <w:r>
        <w:rPr>
          <w:sz w:val="22"/>
          <w:szCs w:val="22"/>
        </w:rPr>
        <w:t>ы</w:t>
      </w:r>
      <w:r w:rsidR="002374C1" w:rsidRPr="005C1575">
        <w:rPr>
          <w:sz w:val="22"/>
          <w:szCs w:val="22"/>
        </w:rPr>
        <w:t xml:space="preserve">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rPr>
          <w:sz w:val="22"/>
          <w:szCs w:val="22"/>
        </w:rPr>
        <w:t>П</w:t>
      </w:r>
      <w:r w:rsidR="002374C1" w:rsidRPr="005C1575">
        <w:rPr>
          <w:sz w:val="22"/>
          <w:szCs w:val="22"/>
        </w:rPr>
        <w:t>одрядчик обязан возместить Заказчику все понесенные либо предъявленные в этой связи расходы.</w:t>
      </w:r>
    </w:p>
    <w:p w:rsidR="00D660FC" w:rsidRDefault="00AC53D9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11.10. </w:t>
      </w:r>
      <w:r w:rsidR="002374C1" w:rsidRPr="005C1575">
        <w:rPr>
          <w:sz w:val="22"/>
          <w:szCs w:val="22"/>
        </w:rPr>
        <w:t>Претензии подлежат рассмотрению в течение 15 дней со дня получения.</w:t>
      </w:r>
    </w:p>
    <w:p w:rsidR="00D660FC" w:rsidRDefault="002374C1" w:rsidP="00F76E0A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</w:t>
      </w:r>
      <w:r w:rsidR="00AC53D9"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одрядчику. Зачёт допускается не ранее истечения предусмотренного настоящей статьёй срока на рассмотрение претензии.</w:t>
      </w:r>
    </w:p>
    <w:p w:rsidR="00D660FC" w:rsidRDefault="00AC53D9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11.11. </w:t>
      </w:r>
      <w:r w:rsidR="002374C1" w:rsidRPr="005C1575">
        <w:rPr>
          <w:sz w:val="22"/>
          <w:szCs w:val="22"/>
        </w:rPr>
        <w:t>Неурегулированные споры и разногласия представляются на рассмотрение Арбитражного суда</w:t>
      </w:r>
      <w:r w:rsidR="00B53017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>Ярославской области.</w:t>
      </w:r>
    </w:p>
    <w:p w:rsidR="00D660FC" w:rsidRDefault="00AC53D9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11.12. </w:t>
      </w:r>
      <w:r w:rsidR="002374C1" w:rsidRPr="005C1575">
        <w:rPr>
          <w:sz w:val="22"/>
          <w:szCs w:val="22"/>
        </w:rPr>
        <w:t>К отношениям сторон по настоящему договору применяется законодательство Российской Федерации.</w:t>
      </w:r>
    </w:p>
    <w:p w:rsidR="00D660FC" w:rsidRPr="00265560" w:rsidRDefault="00265560" w:rsidP="00265560">
      <w:pPr>
        <w:spacing w:before="120" w:after="120"/>
        <w:ind w:firstLine="31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12. </w:t>
      </w:r>
      <w:r w:rsidR="002374C1" w:rsidRPr="00265560">
        <w:rPr>
          <w:b/>
          <w:bCs/>
          <w:sz w:val="22"/>
          <w:szCs w:val="22"/>
        </w:rPr>
        <w:t>Прочие условия</w:t>
      </w:r>
    </w:p>
    <w:p w:rsidR="00D660FC" w:rsidRPr="006D0314" w:rsidRDefault="00D660FC" w:rsidP="006D0314">
      <w:pPr>
        <w:ind w:firstLine="426"/>
        <w:jc w:val="both"/>
        <w:rPr>
          <w:sz w:val="22"/>
          <w:szCs w:val="22"/>
        </w:rPr>
      </w:pPr>
      <w:r w:rsidRPr="00F76E0A">
        <w:rPr>
          <w:sz w:val="22"/>
          <w:szCs w:val="22"/>
        </w:rPr>
        <w:t>12.1.</w:t>
      </w:r>
      <w:r w:rsidR="006D0314">
        <w:rPr>
          <w:sz w:val="22"/>
          <w:szCs w:val="22"/>
        </w:rPr>
        <w:t xml:space="preserve"> </w:t>
      </w:r>
      <w:r w:rsidR="002374C1" w:rsidRPr="006D0314">
        <w:rPr>
          <w:sz w:val="22"/>
          <w:szCs w:val="22"/>
        </w:rPr>
        <w:t>Условия настоящего Договора являются конфиденциальными и Стороны обязуются не разглашать его условия, как в течение срока его действия, так и в последующие 2 года с момента прекращения его действия, за исключением разглашения его условий по обоснованным и законным требованиям лиц, указанных в п.</w:t>
      </w:r>
      <w:r w:rsidRPr="006D0314">
        <w:rPr>
          <w:sz w:val="22"/>
          <w:szCs w:val="22"/>
        </w:rPr>
        <w:fldChar w:fldCharType="begin"/>
      </w:r>
      <w:r w:rsidR="002374C1" w:rsidRPr="006D0314">
        <w:rPr>
          <w:sz w:val="22"/>
          <w:szCs w:val="22"/>
        </w:rPr>
        <w:instrText xml:space="preserve"> REF _Ref472002210 \r \h  \* MERGEFORMAT </w:instrText>
      </w:r>
      <w:r w:rsidRPr="006D0314">
        <w:rPr>
          <w:sz w:val="22"/>
          <w:szCs w:val="22"/>
        </w:rPr>
      </w:r>
      <w:r w:rsidRPr="006D0314">
        <w:rPr>
          <w:sz w:val="22"/>
          <w:szCs w:val="22"/>
        </w:rPr>
        <w:fldChar w:fldCharType="separate"/>
      </w:r>
      <w:r w:rsidRPr="006D0314">
        <w:rPr>
          <w:sz w:val="22"/>
          <w:szCs w:val="22"/>
        </w:rPr>
        <w:t>12.4</w:t>
      </w:r>
      <w:r w:rsidRPr="006D0314">
        <w:rPr>
          <w:sz w:val="22"/>
          <w:szCs w:val="22"/>
        </w:rPr>
        <w:fldChar w:fldCharType="end"/>
      </w:r>
      <w:r w:rsidR="002374C1" w:rsidRPr="006D0314">
        <w:rPr>
          <w:sz w:val="22"/>
          <w:szCs w:val="22"/>
        </w:rPr>
        <w:t xml:space="preserve"> настоящего Договора.</w:t>
      </w:r>
    </w:p>
    <w:p w:rsidR="00D660FC" w:rsidRPr="006D0314" w:rsidRDefault="006D0314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12.2. </w:t>
      </w:r>
      <w:r w:rsidR="002374C1" w:rsidRPr="006D0314">
        <w:rPr>
          <w:sz w:val="22"/>
          <w:szCs w:val="22"/>
        </w:rPr>
        <w:t xml:space="preserve">Если иное не будет установлено соглашением Сторон, то конфиденциальными являются все получаемые </w:t>
      </w:r>
      <w:r w:rsidR="00626274" w:rsidRPr="006D0314">
        <w:rPr>
          <w:sz w:val="22"/>
          <w:szCs w:val="22"/>
        </w:rPr>
        <w:t>П</w:t>
      </w:r>
      <w:r w:rsidR="002374C1" w:rsidRPr="006D0314">
        <w:rPr>
          <w:sz w:val="22"/>
          <w:szCs w:val="22"/>
        </w:rPr>
        <w:t>одрядчиком и Заказчиком друг от друга в процессе исполнения Договора сведения, за исключением тех, которые без участия этих Сторон были или будут опубликованы или распространены в официальных (служебных) источниках, либо стали или станут известны от третьих лиц без участия Сторон.</w:t>
      </w:r>
    </w:p>
    <w:p w:rsidR="00D660FC" w:rsidRPr="006D0314" w:rsidRDefault="006D0314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12.3. </w:t>
      </w:r>
      <w:r w:rsidR="004F58DA" w:rsidRPr="006D0314">
        <w:rPr>
          <w:sz w:val="22"/>
          <w:szCs w:val="22"/>
        </w:rPr>
        <w:t>П</w:t>
      </w:r>
      <w:r w:rsidR="002374C1" w:rsidRPr="006D0314">
        <w:rPr>
          <w:sz w:val="22"/>
          <w:szCs w:val="22"/>
        </w:rPr>
        <w:t>одрядчик не должен без предварительного письменного согласия Заказчика использовать какие-либо конфиденциальные сведения, кроме как в целях реализации Договора.</w:t>
      </w:r>
    </w:p>
    <w:p w:rsidR="00D660FC" w:rsidRPr="006D0314" w:rsidRDefault="006D0314" w:rsidP="006D0314">
      <w:pPr>
        <w:ind w:firstLine="426"/>
        <w:jc w:val="both"/>
        <w:rPr>
          <w:sz w:val="22"/>
          <w:szCs w:val="22"/>
        </w:rPr>
      </w:pPr>
      <w:bookmarkStart w:id="10" w:name="_Ref472002210"/>
      <w:r>
        <w:rPr>
          <w:sz w:val="22"/>
          <w:szCs w:val="22"/>
        </w:rPr>
        <w:t xml:space="preserve">12.4. </w:t>
      </w:r>
      <w:r w:rsidR="002374C1" w:rsidRPr="006D0314">
        <w:rPr>
          <w:sz w:val="22"/>
          <w:szCs w:val="22"/>
        </w:rPr>
        <w:t>Не считается разглашением условия настоящего Договора сообщение части его условий, организациям авторского надзора, налоговым органам, органам архитектурно-строительного надзора, а также иным органам в соответствии с действующим законодательством.</w:t>
      </w:r>
      <w:bookmarkEnd w:id="10"/>
    </w:p>
    <w:p w:rsidR="00D660FC" w:rsidRDefault="006D0314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12.5. </w:t>
      </w:r>
      <w:r w:rsidR="002374C1" w:rsidRPr="005C1575">
        <w:rPr>
          <w:sz w:val="22"/>
          <w:szCs w:val="22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</w:t>
      </w:r>
      <w:r w:rsidR="00B53017">
        <w:rPr>
          <w:sz w:val="22"/>
          <w:szCs w:val="22"/>
        </w:rPr>
        <w:t xml:space="preserve"> </w:t>
      </w:r>
      <w:r w:rsidR="002374C1" w:rsidRPr="005C1575">
        <w:rPr>
          <w:sz w:val="22"/>
          <w:szCs w:val="22"/>
        </w:rPr>
        <w:t>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2374C1" w:rsidRPr="005C1575" w:rsidRDefault="002374C1" w:rsidP="002374C1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 xml:space="preserve">Если эти обстоятельства будут продолжаться более 90 дней, то Заказчик и </w:t>
      </w:r>
      <w:r w:rsidR="004F58DA">
        <w:rPr>
          <w:sz w:val="22"/>
          <w:szCs w:val="22"/>
        </w:rPr>
        <w:t>П</w:t>
      </w:r>
      <w:r w:rsidRPr="005C1575">
        <w:rPr>
          <w:sz w:val="22"/>
          <w:szCs w:val="22"/>
        </w:rPr>
        <w:t>одрядчик имеют право отказаться от дальнейшего исполнения обязательств по Договору.</w:t>
      </w:r>
    </w:p>
    <w:p w:rsidR="00D660FC" w:rsidRDefault="006D0314" w:rsidP="006D031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12.6. </w:t>
      </w:r>
      <w:r w:rsidR="002374C1" w:rsidRPr="005C1575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374C1" w:rsidRPr="005C1575" w:rsidRDefault="002374C1" w:rsidP="00E174AC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lastRenderedPageBreak/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(отмыванию)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доходов,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полученных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преступным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путём.</w:t>
      </w:r>
    </w:p>
    <w:p w:rsidR="002374C1" w:rsidRPr="005C1575" w:rsidRDefault="002374C1" w:rsidP="00E174AC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2374C1" w:rsidRPr="005C1575" w:rsidRDefault="002374C1" w:rsidP="00E174AC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2374C1" w:rsidRPr="005C1575" w:rsidRDefault="002374C1" w:rsidP="00E174AC">
      <w:pPr>
        <w:ind w:firstLine="426"/>
        <w:jc w:val="both"/>
        <w:rPr>
          <w:sz w:val="22"/>
          <w:szCs w:val="22"/>
        </w:rPr>
      </w:pPr>
      <w:r w:rsidRPr="005C1575">
        <w:rPr>
          <w:sz w:val="22"/>
          <w:szCs w:val="22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такого</w:t>
      </w:r>
      <w:r w:rsidR="00B53017">
        <w:rPr>
          <w:sz w:val="22"/>
          <w:szCs w:val="22"/>
        </w:rPr>
        <w:t xml:space="preserve"> </w:t>
      </w:r>
      <w:r w:rsidRPr="005C1575">
        <w:rPr>
          <w:sz w:val="22"/>
          <w:szCs w:val="22"/>
        </w:rPr>
        <w:t>расторжения.</w:t>
      </w:r>
    </w:p>
    <w:p w:rsidR="0038508C" w:rsidRPr="00A1077B" w:rsidRDefault="0038508C" w:rsidP="00265560">
      <w:pPr>
        <w:shd w:val="clear" w:color="auto" w:fill="FFFFFF"/>
        <w:spacing w:before="240" w:after="120"/>
        <w:ind w:firstLine="340"/>
        <w:jc w:val="both"/>
        <w:rPr>
          <w:b/>
          <w:sz w:val="22"/>
          <w:szCs w:val="22"/>
        </w:rPr>
      </w:pPr>
      <w:r w:rsidRPr="00A1077B">
        <w:rPr>
          <w:b/>
          <w:sz w:val="22"/>
          <w:szCs w:val="22"/>
        </w:rPr>
        <w:t>Приложения:</w:t>
      </w:r>
    </w:p>
    <w:p w:rsidR="0038508C" w:rsidRPr="00974034" w:rsidRDefault="0038508C" w:rsidP="0038508C">
      <w:pPr>
        <w:numPr>
          <w:ilvl w:val="1"/>
          <w:numId w:val="5"/>
        </w:numPr>
        <w:shd w:val="clear" w:color="auto" w:fill="FFFFFF"/>
        <w:jc w:val="both"/>
        <w:rPr>
          <w:spacing w:val="-14"/>
          <w:sz w:val="22"/>
          <w:szCs w:val="22"/>
        </w:rPr>
      </w:pPr>
      <w:r w:rsidRPr="00974034">
        <w:rPr>
          <w:spacing w:val="-14"/>
          <w:sz w:val="22"/>
          <w:szCs w:val="22"/>
        </w:rPr>
        <w:t>Протокол</w:t>
      </w:r>
      <w:r w:rsidR="00B53017">
        <w:rPr>
          <w:spacing w:val="-14"/>
          <w:sz w:val="22"/>
          <w:szCs w:val="22"/>
        </w:rPr>
        <w:t xml:space="preserve"> </w:t>
      </w:r>
      <w:r w:rsidRPr="00974034">
        <w:rPr>
          <w:spacing w:val="-14"/>
          <w:sz w:val="22"/>
          <w:szCs w:val="22"/>
        </w:rPr>
        <w:t>согласования договорной</w:t>
      </w:r>
      <w:r w:rsidR="00B53017">
        <w:rPr>
          <w:spacing w:val="-14"/>
          <w:sz w:val="22"/>
          <w:szCs w:val="22"/>
        </w:rPr>
        <w:t xml:space="preserve"> </w:t>
      </w:r>
      <w:r w:rsidRPr="00974034">
        <w:rPr>
          <w:spacing w:val="-14"/>
          <w:sz w:val="22"/>
          <w:szCs w:val="22"/>
        </w:rPr>
        <w:t>цены.</w:t>
      </w:r>
    </w:p>
    <w:p w:rsidR="0038508C" w:rsidRPr="00974034" w:rsidRDefault="0038508C" w:rsidP="0038508C">
      <w:pPr>
        <w:numPr>
          <w:ilvl w:val="1"/>
          <w:numId w:val="5"/>
        </w:numPr>
        <w:shd w:val="clear" w:color="auto" w:fill="FFFFFF"/>
        <w:jc w:val="both"/>
        <w:rPr>
          <w:spacing w:val="-14"/>
          <w:sz w:val="22"/>
          <w:szCs w:val="22"/>
        </w:rPr>
      </w:pPr>
      <w:r w:rsidRPr="00974034">
        <w:rPr>
          <w:spacing w:val="-14"/>
          <w:sz w:val="22"/>
          <w:szCs w:val="22"/>
        </w:rPr>
        <w:t>График производства работ и освоения средств</w:t>
      </w:r>
    </w:p>
    <w:p w:rsidR="00516A39" w:rsidRPr="00911AFF" w:rsidRDefault="00516A39" w:rsidP="0038508C">
      <w:pPr>
        <w:numPr>
          <w:ilvl w:val="1"/>
          <w:numId w:val="5"/>
        </w:numPr>
        <w:suppressAutoHyphens/>
        <w:jc w:val="both"/>
        <w:rPr>
          <w:sz w:val="22"/>
          <w:szCs w:val="22"/>
        </w:rPr>
      </w:pPr>
      <w:r w:rsidRPr="00DF49C9">
        <w:rPr>
          <w:color w:val="000000" w:themeColor="text1"/>
          <w:sz w:val="22"/>
          <w:szCs w:val="22"/>
        </w:rPr>
        <w:t>Шкала штрафных санкций в области ПБ, ОТ и ОС.</w:t>
      </w:r>
    </w:p>
    <w:p w:rsidR="00EC4C54" w:rsidRDefault="00EC4C54" w:rsidP="008F350D">
      <w:pPr>
        <w:numPr>
          <w:ilvl w:val="1"/>
          <w:numId w:val="5"/>
        </w:numPr>
        <w:suppressAutoHyphens/>
        <w:jc w:val="both"/>
        <w:rPr>
          <w:color w:val="000000" w:themeColor="text1"/>
          <w:sz w:val="22"/>
          <w:szCs w:val="22"/>
        </w:rPr>
      </w:pPr>
      <w:r w:rsidRPr="008F350D">
        <w:rPr>
          <w:color w:val="000000" w:themeColor="text1"/>
          <w:sz w:val="22"/>
          <w:szCs w:val="22"/>
        </w:rPr>
        <w:t>Регламент</w:t>
      </w:r>
      <w:r w:rsidRPr="008F350D">
        <w:rPr>
          <w:bCs/>
          <w:color w:val="000000" w:themeColor="text1"/>
          <w:sz w:val="22"/>
          <w:szCs w:val="22"/>
        </w:rPr>
        <w:t xml:space="preserve"> проведения строительного контроля со стороны Заказчика</w:t>
      </w:r>
    </w:p>
    <w:p w:rsidR="00D660FC" w:rsidRDefault="00911AFF" w:rsidP="00265560">
      <w:pPr>
        <w:numPr>
          <w:ilvl w:val="1"/>
          <w:numId w:val="5"/>
        </w:numPr>
        <w:suppressAutoHyphens/>
        <w:jc w:val="both"/>
        <w:rPr>
          <w:color w:val="000000" w:themeColor="text1"/>
          <w:sz w:val="22"/>
          <w:szCs w:val="22"/>
        </w:rPr>
      </w:pPr>
      <w:r w:rsidRPr="009566C9">
        <w:rPr>
          <w:color w:val="000000" w:themeColor="text1"/>
          <w:sz w:val="22"/>
          <w:szCs w:val="22"/>
        </w:rPr>
        <w:t>Техническое Задание</w:t>
      </w:r>
      <w:r w:rsidR="009566C9" w:rsidRPr="00265560">
        <w:rPr>
          <w:color w:val="000000" w:themeColor="text1"/>
          <w:sz w:val="22"/>
          <w:szCs w:val="22"/>
        </w:rPr>
        <w:t>.</w:t>
      </w:r>
    </w:p>
    <w:p w:rsidR="00265560" w:rsidRDefault="00265560" w:rsidP="00265560">
      <w:pPr>
        <w:suppressAutoHyphens/>
        <w:jc w:val="both"/>
        <w:rPr>
          <w:color w:val="000000" w:themeColor="text1"/>
          <w:sz w:val="22"/>
          <w:szCs w:val="22"/>
        </w:rPr>
      </w:pPr>
    </w:p>
    <w:tbl>
      <w:tblPr>
        <w:tblStyle w:val="af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265560" w:rsidTr="00830C1C">
        <w:tc>
          <w:tcPr>
            <w:tcW w:w="5069" w:type="dxa"/>
          </w:tcPr>
          <w:p w:rsidR="00265560" w:rsidRPr="00830C1C" w:rsidRDefault="00265560" w:rsidP="00265560">
            <w:pPr>
              <w:rPr>
                <w:b/>
                <w:i/>
              </w:rPr>
            </w:pPr>
            <w:r w:rsidRPr="00830C1C">
              <w:rPr>
                <w:b/>
                <w:i/>
              </w:rPr>
              <w:t>Заказчик</w:t>
            </w:r>
          </w:p>
          <w:p w:rsidR="00265560" w:rsidRPr="00A1077B" w:rsidRDefault="00265560" w:rsidP="00265560">
            <w:pPr>
              <w:spacing w:before="240" w:after="60"/>
              <w:outlineLvl w:val="8"/>
              <w:rPr>
                <w:b/>
                <w:iCs/>
                <w:sz w:val="22"/>
                <w:szCs w:val="22"/>
              </w:rPr>
            </w:pPr>
            <w:r w:rsidRPr="00A1077B">
              <w:rPr>
                <w:b/>
                <w:iCs/>
                <w:sz w:val="22"/>
                <w:szCs w:val="22"/>
              </w:rPr>
              <w:t>ОАО «Славнефть-ЯНОС»</w:t>
            </w: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Российская Федерация,</w:t>
            </w: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150023, г.Ярославль,</w:t>
            </w:r>
            <w:r w:rsidR="00B53017">
              <w:rPr>
                <w:sz w:val="22"/>
                <w:szCs w:val="22"/>
              </w:rPr>
              <w:t xml:space="preserve"> </w:t>
            </w: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Московский проспект, д.130</w:t>
            </w: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 xml:space="preserve">ИНН 7601001107, КПП </w:t>
            </w:r>
            <w:r>
              <w:rPr>
                <w:sz w:val="22"/>
                <w:szCs w:val="22"/>
              </w:rPr>
              <w:t>997150001</w:t>
            </w: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Р/сч 40702810</w:t>
            </w:r>
            <w:r>
              <w:rPr>
                <w:sz w:val="22"/>
                <w:szCs w:val="22"/>
              </w:rPr>
              <w:t>616250002974</w:t>
            </w:r>
            <w:r w:rsidRPr="00A1077B">
              <w:rPr>
                <w:sz w:val="22"/>
                <w:szCs w:val="22"/>
              </w:rPr>
              <w:t xml:space="preserve"> в</w:t>
            </w: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Филиале Банка ВТБ (ПАО) в г. Воронеже </w:t>
            </w: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К/сч 30101810</w:t>
            </w:r>
            <w:r>
              <w:rPr>
                <w:sz w:val="22"/>
                <w:szCs w:val="22"/>
              </w:rPr>
              <w:t>100000000835</w:t>
            </w:r>
            <w:r w:rsidRPr="00A1077B">
              <w:rPr>
                <w:sz w:val="22"/>
                <w:szCs w:val="22"/>
              </w:rPr>
              <w:t xml:space="preserve">, </w:t>
            </w: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 xml:space="preserve">БИК </w:t>
            </w:r>
            <w:r>
              <w:rPr>
                <w:sz w:val="22"/>
                <w:szCs w:val="22"/>
              </w:rPr>
              <w:t>042007835</w:t>
            </w:r>
          </w:p>
          <w:p w:rsidR="00265560" w:rsidRDefault="00265560" w:rsidP="00265560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ОКПО 00149765, ОКОНХ 11220</w:t>
            </w:r>
          </w:p>
          <w:p w:rsidR="00265560" w:rsidRDefault="00265560" w:rsidP="00265560">
            <w:pPr>
              <w:rPr>
                <w:sz w:val="22"/>
                <w:szCs w:val="22"/>
              </w:rPr>
            </w:pPr>
          </w:p>
          <w:p w:rsidR="00265560" w:rsidRPr="00830C1C" w:rsidRDefault="00830C1C" w:rsidP="00265560">
            <w:pPr>
              <w:rPr>
                <w:b/>
                <w:sz w:val="22"/>
                <w:szCs w:val="22"/>
              </w:rPr>
            </w:pPr>
            <w:r w:rsidRPr="00830C1C">
              <w:rPr>
                <w:b/>
                <w:sz w:val="22"/>
                <w:szCs w:val="22"/>
              </w:rPr>
              <w:t>Генеральный директор</w:t>
            </w:r>
          </w:p>
          <w:p w:rsidR="00830C1C" w:rsidRDefault="00830C1C" w:rsidP="00265560">
            <w:pPr>
              <w:rPr>
                <w:sz w:val="22"/>
                <w:szCs w:val="22"/>
              </w:rPr>
            </w:pPr>
          </w:p>
          <w:p w:rsidR="00830C1C" w:rsidRPr="00A1077B" w:rsidRDefault="00830C1C" w:rsidP="00265560">
            <w:pPr>
              <w:rPr>
                <w:sz w:val="22"/>
                <w:szCs w:val="22"/>
              </w:rPr>
            </w:pPr>
          </w:p>
          <w:p w:rsidR="00265560" w:rsidRDefault="00265560" w:rsidP="00830C1C">
            <w:pPr>
              <w:rPr>
                <w:b/>
              </w:rPr>
            </w:pPr>
            <w:r w:rsidRPr="00830C1C">
              <w:t>_____________________</w:t>
            </w:r>
            <w:r w:rsidR="00830C1C" w:rsidRPr="00830C1C">
              <w:t xml:space="preserve"> </w:t>
            </w:r>
            <w:r w:rsidR="00830C1C" w:rsidRPr="00830C1C">
              <w:rPr>
                <w:b/>
              </w:rPr>
              <w:t>Н.В. Карпов</w:t>
            </w:r>
          </w:p>
          <w:p w:rsidR="00830C1C" w:rsidRDefault="00830C1C" w:rsidP="00830C1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069" w:type="dxa"/>
          </w:tcPr>
          <w:p w:rsidR="00265560" w:rsidRPr="00830C1C" w:rsidRDefault="00265560" w:rsidP="00265560">
            <w:pPr>
              <w:rPr>
                <w:b/>
                <w:i/>
              </w:rPr>
            </w:pPr>
            <w:r w:rsidRPr="00830C1C">
              <w:rPr>
                <w:b/>
                <w:i/>
              </w:rPr>
              <w:t>Подрядчик</w:t>
            </w: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</w:p>
          <w:p w:rsidR="00265560" w:rsidRDefault="00265560" w:rsidP="00265560">
            <w:pPr>
              <w:rPr>
                <w:sz w:val="22"/>
                <w:szCs w:val="22"/>
              </w:rPr>
            </w:pPr>
          </w:p>
          <w:p w:rsidR="00830C1C" w:rsidRDefault="00830C1C" w:rsidP="00265560">
            <w:pPr>
              <w:rPr>
                <w:sz w:val="22"/>
                <w:szCs w:val="22"/>
              </w:rPr>
            </w:pPr>
          </w:p>
          <w:p w:rsidR="00830C1C" w:rsidRPr="00A1077B" w:rsidRDefault="00830C1C" w:rsidP="00265560">
            <w:pPr>
              <w:rPr>
                <w:sz w:val="22"/>
                <w:szCs w:val="22"/>
              </w:rPr>
            </w:pP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</w:p>
          <w:p w:rsidR="00265560" w:rsidRDefault="00265560" w:rsidP="00265560">
            <w:pPr>
              <w:rPr>
                <w:sz w:val="22"/>
                <w:szCs w:val="22"/>
              </w:rPr>
            </w:pPr>
          </w:p>
          <w:p w:rsidR="00265560" w:rsidRDefault="00265560" w:rsidP="00265560">
            <w:pPr>
              <w:rPr>
                <w:sz w:val="22"/>
                <w:szCs w:val="22"/>
              </w:rPr>
            </w:pPr>
          </w:p>
          <w:p w:rsidR="00265560" w:rsidRPr="00A1077B" w:rsidRDefault="00265560" w:rsidP="00265560">
            <w:pPr>
              <w:rPr>
                <w:sz w:val="22"/>
                <w:szCs w:val="22"/>
              </w:rPr>
            </w:pPr>
          </w:p>
          <w:p w:rsidR="00265560" w:rsidRDefault="00265560" w:rsidP="00265560">
            <w:pPr>
              <w:suppressAutoHyphens/>
              <w:jc w:val="both"/>
              <w:rPr>
                <w:color w:val="000000" w:themeColor="text1"/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____________________</w:t>
            </w:r>
            <w:r w:rsidR="00830C1C">
              <w:rPr>
                <w:sz w:val="22"/>
                <w:szCs w:val="22"/>
              </w:rPr>
              <w:t xml:space="preserve"> </w:t>
            </w:r>
          </w:p>
        </w:tc>
      </w:tr>
    </w:tbl>
    <w:p w:rsidR="00265560" w:rsidRPr="00265560" w:rsidRDefault="00265560" w:rsidP="00265560">
      <w:pPr>
        <w:suppressAutoHyphens/>
        <w:jc w:val="both"/>
        <w:rPr>
          <w:color w:val="000000" w:themeColor="text1"/>
          <w:sz w:val="22"/>
          <w:szCs w:val="22"/>
        </w:rPr>
      </w:pPr>
    </w:p>
    <w:p w:rsidR="009B6BAD" w:rsidRPr="008B6C75" w:rsidRDefault="009B6BAD" w:rsidP="008B6C75">
      <w:pPr>
        <w:spacing w:line="276" w:lineRule="auto"/>
        <w:rPr>
          <w:rFonts w:ascii="Calibri" w:hAnsi="Calibri" w:cs="Calibri"/>
          <w:sz w:val="2"/>
          <w:szCs w:val="2"/>
        </w:rPr>
      </w:pPr>
    </w:p>
    <w:sectPr w:rsidR="009B6BAD" w:rsidRPr="008B6C75" w:rsidSect="005A1A50">
      <w:footerReference w:type="default" r:id="rId8"/>
      <w:pgSz w:w="11907" w:h="16840" w:code="9"/>
      <w:pgMar w:top="851" w:right="567" w:bottom="851" w:left="1418" w:header="680" w:footer="34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90E" w:rsidRDefault="005F290E">
      <w:r>
        <w:separator/>
      </w:r>
    </w:p>
  </w:endnote>
  <w:endnote w:type="continuationSeparator" w:id="0">
    <w:p w:rsidR="005F290E" w:rsidRDefault="005F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37A" w:rsidRDefault="00D660FC">
    <w:pPr>
      <w:pStyle w:val="aa"/>
      <w:jc w:val="right"/>
    </w:pPr>
    <w:r>
      <w:fldChar w:fldCharType="begin"/>
    </w:r>
    <w:r w:rsidR="00EA237A">
      <w:instrText xml:space="preserve"> PAGE   \* MERGEFORMAT </w:instrText>
    </w:r>
    <w:r>
      <w:fldChar w:fldCharType="separate"/>
    </w:r>
    <w:r w:rsidR="003D5CCC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90E" w:rsidRDefault="005F290E">
      <w:r>
        <w:separator/>
      </w:r>
    </w:p>
  </w:footnote>
  <w:footnote w:type="continuationSeparator" w:id="0">
    <w:p w:rsidR="005F290E" w:rsidRDefault="005F2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DB16986"/>
    <w:multiLevelType w:val="hybridMultilevel"/>
    <w:tmpl w:val="F8A8CC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26B39D5"/>
    <w:multiLevelType w:val="multilevel"/>
    <w:tmpl w:val="CBE6CDB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" w15:restartNumberingAfterBreak="0">
    <w:nsid w:val="129C21A8"/>
    <w:multiLevelType w:val="hybridMultilevel"/>
    <w:tmpl w:val="B47A3DFA"/>
    <w:lvl w:ilvl="0" w:tplc="8C38CE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A35D0"/>
    <w:multiLevelType w:val="multilevel"/>
    <w:tmpl w:val="469AE3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1BCF0DAD"/>
    <w:multiLevelType w:val="hybridMultilevel"/>
    <w:tmpl w:val="B9602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834FC"/>
    <w:multiLevelType w:val="multilevel"/>
    <w:tmpl w:val="A8287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A71A37"/>
    <w:multiLevelType w:val="hybridMultilevel"/>
    <w:tmpl w:val="ACF26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C76F9"/>
    <w:multiLevelType w:val="hybridMultilevel"/>
    <w:tmpl w:val="11623ED4"/>
    <w:lvl w:ilvl="0" w:tplc="48B6C0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B6C01C">
      <w:start w:val="1"/>
      <w:numFmt w:val="bullet"/>
      <w:lvlText w:val="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DEF5E11"/>
    <w:multiLevelType w:val="multilevel"/>
    <w:tmpl w:val="D7AEE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8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9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F41038"/>
    <w:multiLevelType w:val="multilevel"/>
    <w:tmpl w:val="D51E564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9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8" w:hanging="1800"/>
      </w:pPr>
      <w:rPr>
        <w:rFonts w:hint="default"/>
      </w:rPr>
    </w:lvl>
  </w:abstractNum>
  <w:abstractNum w:abstractNumId="21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48F7724A"/>
    <w:multiLevelType w:val="multilevel"/>
    <w:tmpl w:val="83560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8" w:hanging="1800"/>
      </w:pPr>
      <w:rPr>
        <w:rFonts w:hint="default"/>
      </w:rPr>
    </w:lvl>
  </w:abstractNum>
  <w:abstractNum w:abstractNumId="23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E7AAD"/>
    <w:multiLevelType w:val="multilevel"/>
    <w:tmpl w:val="03EE16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EC05CD7"/>
    <w:multiLevelType w:val="multilevel"/>
    <w:tmpl w:val="022487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7" w15:restartNumberingAfterBreak="0">
    <w:nsid w:val="511A1F61"/>
    <w:multiLevelType w:val="hybridMultilevel"/>
    <w:tmpl w:val="EAF66344"/>
    <w:lvl w:ilvl="0" w:tplc="7062F10A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D46581"/>
    <w:multiLevelType w:val="multilevel"/>
    <w:tmpl w:val="C0E0E8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56094D3C"/>
    <w:multiLevelType w:val="multilevel"/>
    <w:tmpl w:val="5AC82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0" w15:restartNumberingAfterBreak="0">
    <w:nsid w:val="5696092E"/>
    <w:multiLevelType w:val="multilevel"/>
    <w:tmpl w:val="AC72FC1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000000" w:themeColor="text1"/>
      </w:rPr>
    </w:lvl>
  </w:abstractNum>
  <w:abstractNum w:abstractNumId="31" w15:restartNumberingAfterBreak="0">
    <w:nsid w:val="56C040C4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2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32" w15:restartNumberingAfterBreak="0">
    <w:nsid w:val="5B797754"/>
    <w:multiLevelType w:val="multilevel"/>
    <w:tmpl w:val="45F67424"/>
    <w:lvl w:ilvl="0">
      <w:start w:val="12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1800"/>
      </w:pPr>
      <w:rPr>
        <w:rFonts w:hint="default"/>
      </w:rPr>
    </w:lvl>
  </w:abstractNum>
  <w:abstractNum w:abstractNumId="33" w15:restartNumberingAfterBreak="0">
    <w:nsid w:val="63807531"/>
    <w:multiLevelType w:val="multilevel"/>
    <w:tmpl w:val="39FE0E7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3E9369E"/>
    <w:multiLevelType w:val="multilevel"/>
    <w:tmpl w:val="1A908D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35" w15:restartNumberingAfterBreak="0">
    <w:nsid w:val="65DC7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63A044E"/>
    <w:multiLevelType w:val="multilevel"/>
    <w:tmpl w:val="6B1EF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51029A3"/>
    <w:multiLevelType w:val="multilevel"/>
    <w:tmpl w:val="47F85CF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38" w15:restartNumberingAfterBreak="0">
    <w:nsid w:val="75766F3C"/>
    <w:multiLevelType w:val="multilevel"/>
    <w:tmpl w:val="381AB5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9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EB0BC2"/>
    <w:multiLevelType w:val="multilevel"/>
    <w:tmpl w:val="6ECAC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002D7C"/>
    <w:multiLevelType w:val="hybridMultilevel"/>
    <w:tmpl w:val="6DB2C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9"/>
  </w:num>
  <w:num w:numId="4">
    <w:abstractNumId w:val="23"/>
  </w:num>
  <w:num w:numId="5">
    <w:abstractNumId w:val="39"/>
  </w:num>
  <w:num w:numId="6">
    <w:abstractNumId w:val="1"/>
  </w:num>
  <w:num w:numId="7">
    <w:abstractNumId w:val="13"/>
  </w:num>
  <w:num w:numId="8">
    <w:abstractNumId w:val="12"/>
  </w:num>
  <w:num w:numId="9">
    <w:abstractNumId w:val="25"/>
  </w:num>
  <w:num w:numId="10">
    <w:abstractNumId w:val="2"/>
  </w:num>
  <w:num w:numId="11">
    <w:abstractNumId w:val="3"/>
  </w:num>
  <w:num w:numId="12">
    <w:abstractNumId w:val="8"/>
  </w:num>
  <w:num w:numId="13">
    <w:abstractNumId w:val="34"/>
  </w:num>
  <w:num w:numId="14">
    <w:abstractNumId w:val="41"/>
  </w:num>
  <w:num w:numId="15">
    <w:abstractNumId w:val="24"/>
  </w:num>
  <w:num w:numId="16">
    <w:abstractNumId w:val="7"/>
  </w:num>
  <w:num w:numId="17">
    <w:abstractNumId w:val="16"/>
  </w:num>
  <w:num w:numId="18">
    <w:abstractNumId w:val="40"/>
  </w:num>
  <w:num w:numId="19">
    <w:abstractNumId w:val="26"/>
  </w:num>
  <w:num w:numId="20">
    <w:abstractNumId w:val="29"/>
  </w:num>
  <w:num w:numId="21">
    <w:abstractNumId w:val="36"/>
  </w:num>
  <w:num w:numId="22">
    <w:abstractNumId w:val="27"/>
  </w:num>
  <w:num w:numId="23">
    <w:abstractNumId w:val="11"/>
  </w:num>
  <w:num w:numId="24">
    <w:abstractNumId w:val="6"/>
  </w:num>
  <w:num w:numId="25">
    <w:abstractNumId w:val="30"/>
  </w:num>
  <w:num w:numId="26">
    <w:abstractNumId w:val="15"/>
  </w:num>
  <w:num w:numId="27">
    <w:abstractNumId w:val="17"/>
  </w:num>
  <w:num w:numId="28">
    <w:abstractNumId w:val="35"/>
  </w:num>
  <w:num w:numId="29">
    <w:abstractNumId w:val="42"/>
  </w:num>
  <w:num w:numId="30">
    <w:abstractNumId w:val="28"/>
  </w:num>
  <w:num w:numId="31">
    <w:abstractNumId w:val="9"/>
  </w:num>
  <w:num w:numId="32">
    <w:abstractNumId w:val="37"/>
  </w:num>
  <w:num w:numId="33">
    <w:abstractNumId w:val="31"/>
  </w:num>
  <w:num w:numId="34">
    <w:abstractNumId w:val="22"/>
  </w:num>
  <w:num w:numId="35">
    <w:abstractNumId w:val="33"/>
  </w:num>
  <w:num w:numId="36">
    <w:abstractNumId w:val="38"/>
  </w:num>
  <w:num w:numId="37">
    <w:abstractNumId w:val="10"/>
  </w:num>
  <w:num w:numId="38">
    <w:abstractNumId w:val="20"/>
  </w:num>
  <w:num w:numId="39">
    <w:abstractNumId w:val="32"/>
  </w:num>
  <w:num w:numId="40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5D"/>
    <w:rsid w:val="00000F78"/>
    <w:rsid w:val="000015CD"/>
    <w:rsid w:val="00001606"/>
    <w:rsid w:val="00001962"/>
    <w:rsid w:val="00002224"/>
    <w:rsid w:val="00002587"/>
    <w:rsid w:val="00004381"/>
    <w:rsid w:val="0000479D"/>
    <w:rsid w:val="00004B25"/>
    <w:rsid w:val="00004D98"/>
    <w:rsid w:val="000072C0"/>
    <w:rsid w:val="00007E23"/>
    <w:rsid w:val="00007F46"/>
    <w:rsid w:val="00011E2E"/>
    <w:rsid w:val="00012047"/>
    <w:rsid w:val="000120D4"/>
    <w:rsid w:val="00012376"/>
    <w:rsid w:val="00013D3B"/>
    <w:rsid w:val="000156BF"/>
    <w:rsid w:val="00017BAC"/>
    <w:rsid w:val="0002078E"/>
    <w:rsid w:val="00022E74"/>
    <w:rsid w:val="00023563"/>
    <w:rsid w:val="00023B85"/>
    <w:rsid w:val="00026DBF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4A65"/>
    <w:rsid w:val="0003577C"/>
    <w:rsid w:val="00035818"/>
    <w:rsid w:val="00036091"/>
    <w:rsid w:val="000368DA"/>
    <w:rsid w:val="00036F40"/>
    <w:rsid w:val="00042698"/>
    <w:rsid w:val="00043C79"/>
    <w:rsid w:val="00043CE2"/>
    <w:rsid w:val="000440B5"/>
    <w:rsid w:val="00044723"/>
    <w:rsid w:val="00044920"/>
    <w:rsid w:val="00047286"/>
    <w:rsid w:val="000474C4"/>
    <w:rsid w:val="0005093B"/>
    <w:rsid w:val="00050DA1"/>
    <w:rsid w:val="000515C8"/>
    <w:rsid w:val="0005220A"/>
    <w:rsid w:val="00053D4D"/>
    <w:rsid w:val="00053F17"/>
    <w:rsid w:val="00055966"/>
    <w:rsid w:val="000560E0"/>
    <w:rsid w:val="000563AF"/>
    <w:rsid w:val="00057367"/>
    <w:rsid w:val="00057967"/>
    <w:rsid w:val="00060193"/>
    <w:rsid w:val="00060252"/>
    <w:rsid w:val="00060293"/>
    <w:rsid w:val="00062E87"/>
    <w:rsid w:val="000634DD"/>
    <w:rsid w:val="00063EB9"/>
    <w:rsid w:val="000644CC"/>
    <w:rsid w:val="0006460A"/>
    <w:rsid w:val="00064F4B"/>
    <w:rsid w:val="00067150"/>
    <w:rsid w:val="00070F76"/>
    <w:rsid w:val="0007153D"/>
    <w:rsid w:val="00071DE5"/>
    <w:rsid w:val="00072FB4"/>
    <w:rsid w:val="00073EB9"/>
    <w:rsid w:val="00074A4C"/>
    <w:rsid w:val="00075614"/>
    <w:rsid w:val="00077188"/>
    <w:rsid w:val="0008090B"/>
    <w:rsid w:val="00083046"/>
    <w:rsid w:val="0008619D"/>
    <w:rsid w:val="000867B2"/>
    <w:rsid w:val="000877C6"/>
    <w:rsid w:val="000901DC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5A9D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084"/>
    <w:rsid w:val="000A6571"/>
    <w:rsid w:val="000A65CB"/>
    <w:rsid w:val="000A68A5"/>
    <w:rsid w:val="000A6F28"/>
    <w:rsid w:val="000A729B"/>
    <w:rsid w:val="000A7AEE"/>
    <w:rsid w:val="000B0A6E"/>
    <w:rsid w:val="000B1A92"/>
    <w:rsid w:val="000B1C5D"/>
    <w:rsid w:val="000B2094"/>
    <w:rsid w:val="000B213A"/>
    <w:rsid w:val="000B34DC"/>
    <w:rsid w:val="000B57AE"/>
    <w:rsid w:val="000B66F2"/>
    <w:rsid w:val="000C0E9B"/>
    <w:rsid w:val="000C1BC9"/>
    <w:rsid w:val="000C48F7"/>
    <w:rsid w:val="000C507F"/>
    <w:rsid w:val="000C5B62"/>
    <w:rsid w:val="000C69FD"/>
    <w:rsid w:val="000C6A13"/>
    <w:rsid w:val="000C6D19"/>
    <w:rsid w:val="000C785B"/>
    <w:rsid w:val="000C785E"/>
    <w:rsid w:val="000C7D02"/>
    <w:rsid w:val="000D10FC"/>
    <w:rsid w:val="000D1442"/>
    <w:rsid w:val="000D1764"/>
    <w:rsid w:val="000D1F95"/>
    <w:rsid w:val="000D31B5"/>
    <w:rsid w:val="000D3A13"/>
    <w:rsid w:val="000D457A"/>
    <w:rsid w:val="000D5FC3"/>
    <w:rsid w:val="000D690A"/>
    <w:rsid w:val="000D6A84"/>
    <w:rsid w:val="000D6B19"/>
    <w:rsid w:val="000D6C97"/>
    <w:rsid w:val="000D7174"/>
    <w:rsid w:val="000D7D3B"/>
    <w:rsid w:val="000E118C"/>
    <w:rsid w:val="000E1911"/>
    <w:rsid w:val="000E2F01"/>
    <w:rsid w:val="000E3711"/>
    <w:rsid w:val="000E5AC8"/>
    <w:rsid w:val="000E69B4"/>
    <w:rsid w:val="000F1960"/>
    <w:rsid w:val="000F1C03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DBC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791"/>
    <w:rsid w:val="00110AEE"/>
    <w:rsid w:val="00112591"/>
    <w:rsid w:val="0011294B"/>
    <w:rsid w:val="00113089"/>
    <w:rsid w:val="00113409"/>
    <w:rsid w:val="001143D6"/>
    <w:rsid w:val="001146CC"/>
    <w:rsid w:val="001148D0"/>
    <w:rsid w:val="00117397"/>
    <w:rsid w:val="00120BDF"/>
    <w:rsid w:val="0012124C"/>
    <w:rsid w:val="0012203C"/>
    <w:rsid w:val="001227EC"/>
    <w:rsid w:val="0012295D"/>
    <w:rsid w:val="00123D28"/>
    <w:rsid w:val="00123DD8"/>
    <w:rsid w:val="00125EA8"/>
    <w:rsid w:val="00125F0B"/>
    <w:rsid w:val="00130273"/>
    <w:rsid w:val="0013133C"/>
    <w:rsid w:val="00131C19"/>
    <w:rsid w:val="0013256B"/>
    <w:rsid w:val="0013326E"/>
    <w:rsid w:val="00133E2B"/>
    <w:rsid w:val="0013429E"/>
    <w:rsid w:val="00134314"/>
    <w:rsid w:val="001354D6"/>
    <w:rsid w:val="00135617"/>
    <w:rsid w:val="00135933"/>
    <w:rsid w:val="0013711A"/>
    <w:rsid w:val="00137B9E"/>
    <w:rsid w:val="00140761"/>
    <w:rsid w:val="00141EDE"/>
    <w:rsid w:val="00142A08"/>
    <w:rsid w:val="00143D67"/>
    <w:rsid w:val="00146797"/>
    <w:rsid w:val="0015073A"/>
    <w:rsid w:val="00150921"/>
    <w:rsid w:val="00152037"/>
    <w:rsid w:val="0015277E"/>
    <w:rsid w:val="00152C4A"/>
    <w:rsid w:val="001531F5"/>
    <w:rsid w:val="00153ACC"/>
    <w:rsid w:val="001540DD"/>
    <w:rsid w:val="00156043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38C5"/>
    <w:rsid w:val="00165309"/>
    <w:rsid w:val="00165E28"/>
    <w:rsid w:val="001667D0"/>
    <w:rsid w:val="0016761D"/>
    <w:rsid w:val="00170D9C"/>
    <w:rsid w:val="00170FB3"/>
    <w:rsid w:val="00170FBA"/>
    <w:rsid w:val="001719C5"/>
    <w:rsid w:val="001727F1"/>
    <w:rsid w:val="00172C95"/>
    <w:rsid w:val="00173435"/>
    <w:rsid w:val="00174976"/>
    <w:rsid w:val="00175502"/>
    <w:rsid w:val="00175D1F"/>
    <w:rsid w:val="00175E44"/>
    <w:rsid w:val="0017700F"/>
    <w:rsid w:val="00177AFB"/>
    <w:rsid w:val="00177B0C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477A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0DD1"/>
    <w:rsid w:val="00191525"/>
    <w:rsid w:val="001919B2"/>
    <w:rsid w:val="001928BF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0D1"/>
    <w:rsid w:val="001A1277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6A9"/>
    <w:rsid w:val="001B5C12"/>
    <w:rsid w:val="001C0700"/>
    <w:rsid w:val="001C0918"/>
    <w:rsid w:val="001C3AD0"/>
    <w:rsid w:val="001C4286"/>
    <w:rsid w:val="001C49CA"/>
    <w:rsid w:val="001C4E38"/>
    <w:rsid w:val="001C4F73"/>
    <w:rsid w:val="001C5EE5"/>
    <w:rsid w:val="001C7792"/>
    <w:rsid w:val="001C77C6"/>
    <w:rsid w:val="001D132E"/>
    <w:rsid w:val="001D3B9D"/>
    <w:rsid w:val="001D4153"/>
    <w:rsid w:val="001D4E72"/>
    <w:rsid w:val="001D513B"/>
    <w:rsid w:val="001D67AE"/>
    <w:rsid w:val="001D7057"/>
    <w:rsid w:val="001D782A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14D"/>
    <w:rsid w:val="002003A0"/>
    <w:rsid w:val="002010BA"/>
    <w:rsid w:val="00201143"/>
    <w:rsid w:val="0020125F"/>
    <w:rsid w:val="002018E9"/>
    <w:rsid w:val="0020246B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3A52"/>
    <w:rsid w:val="002143C3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C2F"/>
    <w:rsid w:val="00224504"/>
    <w:rsid w:val="00226634"/>
    <w:rsid w:val="0022670A"/>
    <w:rsid w:val="00227352"/>
    <w:rsid w:val="00227E85"/>
    <w:rsid w:val="00230E79"/>
    <w:rsid w:val="00230EC3"/>
    <w:rsid w:val="00231651"/>
    <w:rsid w:val="002316A6"/>
    <w:rsid w:val="002325CB"/>
    <w:rsid w:val="002326B3"/>
    <w:rsid w:val="00232AD2"/>
    <w:rsid w:val="002332D3"/>
    <w:rsid w:val="00233562"/>
    <w:rsid w:val="0023373D"/>
    <w:rsid w:val="00233B67"/>
    <w:rsid w:val="0023425A"/>
    <w:rsid w:val="002342F2"/>
    <w:rsid w:val="00234D4F"/>
    <w:rsid w:val="00235D36"/>
    <w:rsid w:val="00236688"/>
    <w:rsid w:val="00236EF9"/>
    <w:rsid w:val="002374C1"/>
    <w:rsid w:val="00237C49"/>
    <w:rsid w:val="00240B42"/>
    <w:rsid w:val="00240C70"/>
    <w:rsid w:val="002414E0"/>
    <w:rsid w:val="00241639"/>
    <w:rsid w:val="0024302F"/>
    <w:rsid w:val="00243CAC"/>
    <w:rsid w:val="002442EA"/>
    <w:rsid w:val="002445CC"/>
    <w:rsid w:val="00244B6B"/>
    <w:rsid w:val="00245FFB"/>
    <w:rsid w:val="002463F2"/>
    <w:rsid w:val="00246CDF"/>
    <w:rsid w:val="00247961"/>
    <w:rsid w:val="002516B9"/>
    <w:rsid w:val="002518CE"/>
    <w:rsid w:val="002534EE"/>
    <w:rsid w:val="00253EF5"/>
    <w:rsid w:val="002550D7"/>
    <w:rsid w:val="002552F2"/>
    <w:rsid w:val="0025553A"/>
    <w:rsid w:val="002559B0"/>
    <w:rsid w:val="00256C1F"/>
    <w:rsid w:val="00260013"/>
    <w:rsid w:val="00261051"/>
    <w:rsid w:val="00261435"/>
    <w:rsid w:val="00261B11"/>
    <w:rsid w:val="00262996"/>
    <w:rsid w:val="00265560"/>
    <w:rsid w:val="00265963"/>
    <w:rsid w:val="00265C94"/>
    <w:rsid w:val="0026748C"/>
    <w:rsid w:val="002675DD"/>
    <w:rsid w:val="00267787"/>
    <w:rsid w:val="00270C52"/>
    <w:rsid w:val="00270CF5"/>
    <w:rsid w:val="0027116D"/>
    <w:rsid w:val="00271B5F"/>
    <w:rsid w:val="00271DCF"/>
    <w:rsid w:val="00272E05"/>
    <w:rsid w:val="002738DD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8B9"/>
    <w:rsid w:val="00284AFF"/>
    <w:rsid w:val="00284D64"/>
    <w:rsid w:val="00285D19"/>
    <w:rsid w:val="0028625D"/>
    <w:rsid w:val="00287D40"/>
    <w:rsid w:val="002922E9"/>
    <w:rsid w:val="0029295A"/>
    <w:rsid w:val="00292D65"/>
    <w:rsid w:val="002933D3"/>
    <w:rsid w:val="00293D25"/>
    <w:rsid w:val="00294465"/>
    <w:rsid w:val="002947B1"/>
    <w:rsid w:val="0029484B"/>
    <w:rsid w:val="002949CB"/>
    <w:rsid w:val="00294ADB"/>
    <w:rsid w:val="002975F1"/>
    <w:rsid w:val="0029782C"/>
    <w:rsid w:val="002A0141"/>
    <w:rsid w:val="002A0183"/>
    <w:rsid w:val="002A1310"/>
    <w:rsid w:val="002A23E8"/>
    <w:rsid w:val="002A3078"/>
    <w:rsid w:val="002A3682"/>
    <w:rsid w:val="002A4B30"/>
    <w:rsid w:val="002A5B84"/>
    <w:rsid w:val="002A6083"/>
    <w:rsid w:val="002A608F"/>
    <w:rsid w:val="002B04CB"/>
    <w:rsid w:val="002B1C36"/>
    <w:rsid w:val="002B2353"/>
    <w:rsid w:val="002B282B"/>
    <w:rsid w:val="002B2A95"/>
    <w:rsid w:val="002B2BE2"/>
    <w:rsid w:val="002B37E2"/>
    <w:rsid w:val="002B5236"/>
    <w:rsid w:val="002B566B"/>
    <w:rsid w:val="002B5E26"/>
    <w:rsid w:val="002B64F3"/>
    <w:rsid w:val="002B6B70"/>
    <w:rsid w:val="002B7239"/>
    <w:rsid w:val="002B7B28"/>
    <w:rsid w:val="002B7C7A"/>
    <w:rsid w:val="002C08CC"/>
    <w:rsid w:val="002C0CB3"/>
    <w:rsid w:val="002C0E3D"/>
    <w:rsid w:val="002C19E2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28D"/>
    <w:rsid w:val="002D2F0A"/>
    <w:rsid w:val="002D398C"/>
    <w:rsid w:val="002D4034"/>
    <w:rsid w:val="002D56DB"/>
    <w:rsid w:val="002D58F7"/>
    <w:rsid w:val="002D7811"/>
    <w:rsid w:val="002E01DD"/>
    <w:rsid w:val="002E0AA9"/>
    <w:rsid w:val="002E15C8"/>
    <w:rsid w:val="002E309D"/>
    <w:rsid w:val="002E31BD"/>
    <w:rsid w:val="002E3767"/>
    <w:rsid w:val="002E3A28"/>
    <w:rsid w:val="002E3DF9"/>
    <w:rsid w:val="002E4047"/>
    <w:rsid w:val="002E41DB"/>
    <w:rsid w:val="002E67A4"/>
    <w:rsid w:val="002E6F04"/>
    <w:rsid w:val="002F1823"/>
    <w:rsid w:val="002F1D56"/>
    <w:rsid w:val="002F1FC3"/>
    <w:rsid w:val="002F3B38"/>
    <w:rsid w:val="002F3CA5"/>
    <w:rsid w:val="002F4A11"/>
    <w:rsid w:val="002F4C9E"/>
    <w:rsid w:val="002F653F"/>
    <w:rsid w:val="002F7622"/>
    <w:rsid w:val="002F7D59"/>
    <w:rsid w:val="00301C29"/>
    <w:rsid w:val="00303027"/>
    <w:rsid w:val="00303957"/>
    <w:rsid w:val="00304B72"/>
    <w:rsid w:val="003061F7"/>
    <w:rsid w:val="00306B7F"/>
    <w:rsid w:val="003073D3"/>
    <w:rsid w:val="003076BC"/>
    <w:rsid w:val="00307BB8"/>
    <w:rsid w:val="0031010B"/>
    <w:rsid w:val="0031171C"/>
    <w:rsid w:val="0031203C"/>
    <w:rsid w:val="00312157"/>
    <w:rsid w:val="0031272A"/>
    <w:rsid w:val="00312CF2"/>
    <w:rsid w:val="0031399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33E5"/>
    <w:rsid w:val="0032400E"/>
    <w:rsid w:val="00324803"/>
    <w:rsid w:val="00325AFE"/>
    <w:rsid w:val="0032620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2DA"/>
    <w:rsid w:val="00336E13"/>
    <w:rsid w:val="003374C4"/>
    <w:rsid w:val="003376A3"/>
    <w:rsid w:val="00337A62"/>
    <w:rsid w:val="00337D7D"/>
    <w:rsid w:val="00340CB0"/>
    <w:rsid w:val="0034146C"/>
    <w:rsid w:val="00341B63"/>
    <w:rsid w:val="00342260"/>
    <w:rsid w:val="003423B4"/>
    <w:rsid w:val="00342502"/>
    <w:rsid w:val="00342C34"/>
    <w:rsid w:val="00342EC9"/>
    <w:rsid w:val="0034379A"/>
    <w:rsid w:val="003444C4"/>
    <w:rsid w:val="00344F93"/>
    <w:rsid w:val="00345567"/>
    <w:rsid w:val="00345765"/>
    <w:rsid w:val="00345ECD"/>
    <w:rsid w:val="00346BBA"/>
    <w:rsid w:val="00346C48"/>
    <w:rsid w:val="00350209"/>
    <w:rsid w:val="00350DD5"/>
    <w:rsid w:val="00351C5E"/>
    <w:rsid w:val="00352905"/>
    <w:rsid w:val="003531D8"/>
    <w:rsid w:val="00353836"/>
    <w:rsid w:val="00354172"/>
    <w:rsid w:val="00354806"/>
    <w:rsid w:val="00354CBA"/>
    <w:rsid w:val="00355A4B"/>
    <w:rsid w:val="00355EC2"/>
    <w:rsid w:val="00360105"/>
    <w:rsid w:val="0036033E"/>
    <w:rsid w:val="003604C1"/>
    <w:rsid w:val="003621FB"/>
    <w:rsid w:val="00362B5D"/>
    <w:rsid w:val="003640F6"/>
    <w:rsid w:val="00364519"/>
    <w:rsid w:val="0036458E"/>
    <w:rsid w:val="00364802"/>
    <w:rsid w:val="00364816"/>
    <w:rsid w:val="00364A7E"/>
    <w:rsid w:val="00365315"/>
    <w:rsid w:val="0036597A"/>
    <w:rsid w:val="00367B74"/>
    <w:rsid w:val="00367DF7"/>
    <w:rsid w:val="003708DF"/>
    <w:rsid w:val="00371CAE"/>
    <w:rsid w:val="003720BF"/>
    <w:rsid w:val="00373142"/>
    <w:rsid w:val="00374493"/>
    <w:rsid w:val="003748C1"/>
    <w:rsid w:val="00374E9C"/>
    <w:rsid w:val="003756C9"/>
    <w:rsid w:val="003764F5"/>
    <w:rsid w:val="0037688D"/>
    <w:rsid w:val="00376A2C"/>
    <w:rsid w:val="00377B57"/>
    <w:rsid w:val="00377BCA"/>
    <w:rsid w:val="003818E4"/>
    <w:rsid w:val="00381D95"/>
    <w:rsid w:val="00381E96"/>
    <w:rsid w:val="00382389"/>
    <w:rsid w:val="00382D38"/>
    <w:rsid w:val="00382D5F"/>
    <w:rsid w:val="00382D74"/>
    <w:rsid w:val="0038508C"/>
    <w:rsid w:val="0038592A"/>
    <w:rsid w:val="00386248"/>
    <w:rsid w:val="0038653B"/>
    <w:rsid w:val="00386C10"/>
    <w:rsid w:val="00386C98"/>
    <w:rsid w:val="00386ECD"/>
    <w:rsid w:val="00390310"/>
    <w:rsid w:val="00390649"/>
    <w:rsid w:val="0039155E"/>
    <w:rsid w:val="00391594"/>
    <w:rsid w:val="003939CA"/>
    <w:rsid w:val="00394644"/>
    <w:rsid w:val="00394DF0"/>
    <w:rsid w:val="0039623A"/>
    <w:rsid w:val="003963DE"/>
    <w:rsid w:val="003966C1"/>
    <w:rsid w:val="00397651"/>
    <w:rsid w:val="003976A5"/>
    <w:rsid w:val="003A0370"/>
    <w:rsid w:val="003A0452"/>
    <w:rsid w:val="003A12E8"/>
    <w:rsid w:val="003A20C8"/>
    <w:rsid w:val="003A239B"/>
    <w:rsid w:val="003A2845"/>
    <w:rsid w:val="003A2DB0"/>
    <w:rsid w:val="003A36CE"/>
    <w:rsid w:val="003A37FA"/>
    <w:rsid w:val="003A3FFA"/>
    <w:rsid w:val="003A4708"/>
    <w:rsid w:val="003A4B6B"/>
    <w:rsid w:val="003A52DE"/>
    <w:rsid w:val="003A563C"/>
    <w:rsid w:val="003A6804"/>
    <w:rsid w:val="003A72B4"/>
    <w:rsid w:val="003B09C7"/>
    <w:rsid w:val="003B0A47"/>
    <w:rsid w:val="003B0A60"/>
    <w:rsid w:val="003B0CEE"/>
    <w:rsid w:val="003B0FDB"/>
    <w:rsid w:val="003B12C5"/>
    <w:rsid w:val="003B28B9"/>
    <w:rsid w:val="003B382F"/>
    <w:rsid w:val="003B42A7"/>
    <w:rsid w:val="003B5252"/>
    <w:rsid w:val="003B52F5"/>
    <w:rsid w:val="003B60B7"/>
    <w:rsid w:val="003B7006"/>
    <w:rsid w:val="003C0924"/>
    <w:rsid w:val="003C18D1"/>
    <w:rsid w:val="003C1E83"/>
    <w:rsid w:val="003C1FF1"/>
    <w:rsid w:val="003C2050"/>
    <w:rsid w:val="003C2D4C"/>
    <w:rsid w:val="003C3383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185D"/>
    <w:rsid w:val="003D2922"/>
    <w:rsid w:val="003D2E6F"/>
    <w:rsid w:val="003D2F51"/>
    <w:rsid w:val="003D3421"/>
    <w:rsid w:val="003D3457"/>
    <w:rsid w:val="003D3618"/>
    <w:rsid w:val="003D4978"/>
    <w:rsid w:val="003D50A1"/>
    <w:rsid w:val="003D5CCC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F29"/>
    <w:rsid w:val="003E2386"/>
    <w:rsid w:val="003E3F6D"/>
    <w:rsid w:val="003E529D"/>
    <w:rsid w:val="003E55A9"/>
    <w:rsid w:val="003E64E7"/>
    <w:rsid w:val="003E7922"/>
    <w:rsid w:val="003E7A56"/>
    <w:rsid w:val="003F063D"/>
    <w:rsid w:val="003F09CB"/>
    <w:rsid w:val="003F0BE2"/>
    <w:rsid w:val="003F1318"/>
    <w:rsid w:val="003F1849"/>
    <w:rsid w:val="003F1C7D"/>
    <w:rsid w:val="003F29D8"/>
    <w:rsid w:val="003F31C5"/>
    <w:rsid w:val="003F58FF"/>
    <w:rsid w:val="003F620C"/>
    <w:rsid w:val="003F6621"/>
    <w:rsid w:val="003F697A"/>
    <w:rsid w:val="003F6EC5"/>
    <w:rsid w:val="003F6F3A"/>
    <w:rsid w:val="003F74A5"/>
    <w:rsid w:val="003F77D0"/>
    <w:rsid w:val="003F797C"/>
    <w:rsid w:val="003F7E9E"/>
    <w:rsid w:val="004016BB"/>
    <w:rsid w:val="004016FE"/>
    <w:rsid w:val="004020D4"/>
    <w:rsid w:val="00403035"/>
    <w:rsid w:val="00403632"/>
    <w:rsid w:val="00403947"/>
    <w:rsid w:val="00404B2B"/>
    <w:rsid w:val="0040500E"/>
    <w:rsid w:val="00406333"/>
    <w:rsid w:val="00407096"/>
    <w:rsid w:val="00407155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2FA3"/>
    <w:rsid w:val="00423C92"/>
    <w:rsid w:val="00423FB1"/>
    <w:rsid w:val="00424AD6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14E"/>
    <w:rsid w:val="004346EE"/>
    <w:rsid w:val="00436D5C"/>
    <w:rsid w:val="00437035"/>
    <w:rsid w:val="00437129"/>
    <w:rsid w:val="00437573"/>
    <w:rsid w:val="00440E11"/>
    <w:rsid w:val="00440E13"/>
    <w:rsid w:val="00444B0A"/>
    <w:rsid w:val="00444C0D"/>
    <w:rsid w:val="00445471"/>
    <w:rsid w:val="00446B53"/>
    <w:rsid w:val="0044768E"/>
    <w:rsid w:val="004477AB"/>
    <w:rsid w:val="00447DA5"/>
    <w:rsid w:val="004519F3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FF7"/>
    <w:rsid w:val="00482A75"/>
    <w:rsid w:val="004835F0"/>
    <w:rsid w:val="004847CC"/>
    <w:rsid w:val="004855E4"/>
    <w:rsid w:val="00485C1A"/>
    <w:rsid w:val="004866BF"/>
    <w:rsid w:val="00487057"/>
    <w:rsid w:val="00490273"/>
    <w:rsid w:val="00490B54"/>
    <w:rsid w:val="00491107"/>
    <w:rsid w:val="00491894"/>
    <w:rsid w:val="0049278A"/>
    <w:rsid w:val="0049301C"/>
    <w:rsid w:val="0049347D"/>
    <w:rsid w:val="00493C1E"/>
    <w:rsid w:val="00494665"/>
    <w:rsid w:val="004947A7"/>
    <w:rsid w:val="00494B68"/>
    <w:rsid w:val="00495A7F"/>
    <w:rsid w:val="004961FD"/>
    <w:rsid w:val="004A00C4"/>
    <w:rsid w:val="004A13F5"/>
    <w:rsid w:val="004A1EA9"/>
    <w:rsid w:val="004A27BD"/>
    <w:rsid w:val="004A29A1"/>
    <w:rsid w:val="004A2D89"/>
    <w:rsid w:val="004A4760"/>
    <w:rsid w:val="004A4A04"/>
    <w:rsid w:val="004A4C7C"/>
    <w:rsid w:val="004A53A1"/>
    <w:rsid w:val="004A5AD9"/>
    <w:rsid w:val="004A5C24"/>
    <w:rsid w:val="004A64D6"/>
    <w:rsid w:val="004A68A3"/>
    <w:rsid w:val="004A708A"/>
    <w:rsid w:val="004A7186"/>
    <w:rsid w:val="004A7194"/>
    <w:rsid w:val="004B0CC5"/>
    <w:rsid w:val="004B0F1F"/>
    <w:rsid w:val="004B29F8"/>
    <w:rsid w:val="004B2A6A"/>
    <w:rsid w:val="004B2E41"/>
    <w:rsid w:val="004B31A5"/>
    <w:rsid w:val="004B37EE"/>
    <w:rsid w:val="004B38BF"/>
    <w:rsid w:val="004B3F9C"/>
    <w:rsid w:val="004B46E2"/>
    <w:rsid w:val="004B55EC"/>
    <w:rsid w:val="004B5B7A"/>
    <w:rsid w:val="004B6DC9"/>
    <w:rsid w:val="004B6F2E"/>
    <w:rsid w:val="004B7E28"/>
    <w:rsid w:val="004C4291"/>
    <w:rsid w:val="004C48FE"/>
    <w:rsid w:val="004C5A83"/>
    <w:rsid w:val="004C5AD1"/>
    <w:rsid w:val="004C6B72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67F1"/>
    <w:rsid w:val="004D70C0"/>
    <w:rsid w:val="004D7856"/>
    <w:rsid w:val="004D78CD"/>
    <w:rsid w:val="004D7E46"/>
    <w:rsid w:val="004E02B1"/>
    <w:rsid w:val="004E0B23"/>
    <w:rsid w:val="004E1089"/>
    <w:rsid w:val="004E1A90"/>
    <w:rsid w:val="004E256A"/>
    <w:rsid w:val="004E269A"/>
    <w:rsid w:val="004E37CF"/>
    <w:rsid w:val="004E3E23"/>
    <w:rsid w:val="004E4231"/>
    <w:rsid w:val="004E478D"/>
    <w:rsid w:val="004E4CDA"/>
    <w:rsid w:val="004E56F0"/>
    <w:rsid w:val="004E66B9"/>
    <w:rsid w:val="004E74F9"/>
    <w:rsid w:val="004F0A8F"/>
    <w:rsid w:val="004F0F4E"/>
    <w:rsid w:val="004F13CA"/>
    <w:rsid w:val="004F1D7A"/>
    <w:rsid w:val="004F31E4"/>
    <w:rsid w:val="004F4033"/>
    <w:rsid w:val="004F4830"/>
    <w:rsid w:val="004F4FF7"/>
    <w:rsid w:val="004F50F4"/>
    <w:rsid w:val="004F58DA"/>
    <w:rsid w:val="004F5CC2"/>
    <w:rsid w:val="005002CC"/>
    <w:rsid w:val="005003A5"/>
    <w:rsid w:val="0050139F"/>
    <w:rsid w:val="00503113"/>
    <w:rsid w:val="005040ED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3F5B"/>
    <w:rsid w:val="005141F9"/>
    <w:rsid w:val="005148E2"/>
    <w:rsid w:val="00516A39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4D97"/>
    <w:rsid w:val="00525520"/>
    <w:rsid w:val="00526460"/>
    <w:rsid w:val="00526AEF"/>
    <w:rsid w:val="00526FBF"/>
    <w:rsid w:val="005272A8"/>
    <w:rsid w:val="00530D00"/>
    <w:rsid w:val="00533700"/>
    <w:rsid w:val="00533A4C"/>
    <w:rsid w:val="00533AF3"/>
    <w:rsid w:val="00533D4F"/>
    <w:rsid w:val="00533D94"/>
    <w:rsid w:val="00533EA9"/>
    <w:rsid w:val="00533FB0"/>
    <w:rsid w:val="00534943"/>
    <w:rsid w:val="00534E77"/>
    <w:rsid w:val="00537A20"/>
    <w:rsid w:val="00540624"/>
    <w:rsid w:val="005409AE"/>
    <w:rsid w:val="0054169B"/>
    <w:rsid w:val="00542006"/>
    <w:rsid w:val="00542724"/>
    <w:rsid w:val="005451D8"/>
    <w:rsid w:val="005465FA"/>
    <w:rsid w:val="00546D76"/>
    <w:rsid w:val="005479B2"/>
    <w:rsid w:val="00547AF9"/>
    <w:rsid w:val="00547D4D"/>
    <w:rsid w:val="00550227"/>
    <w:rsid w:val="00550582"/>
    <w:rsid w:val="00551AFA"/>
    <w:rsid w:val="00552974"/>
    <w:rsid w:val="00552BE2"/>
    <w:rsid w:val="005533E0"/>
    <w:rsid w:val="005540B4"/>
    <w:rsid w:val="005554DA"/>
    <w:rsid w:val="005561FE"/>
    <w:rsid w:val="005573B5"/>
    <w:rsid w:val="00557522"/>
    <w:rsid w:val="005578D3"/>
    <w:rsid w:val="00561222"/>
    <w:rsid w:val="005617C8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340"/>
    <w:rsid w:val="0057134E"/>
    <w:rsid w:val="0057167F"/>
    <w:rsid w:val="00571D66"/>
    <w:rsid w:val="00572BDB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4F7D"/>
    <w:rsid w:val="00585248"/>
    <w:rsid w:val="005852FB"/>
    <w:rsid w:val="005853C5"/>
    <w:rsid w:val="00585AB3"/>
    <w:rsid w:val="00586BFB"/>
    <w:rsid w:val="00586F59"/>
    <w:rsid w:val="005874A2"/>
    <w:rsid w:val="00591576"/>
    <w:rsid w:val="00592F77"/>
    <w:rsid w:val="00593751"/>
    <w:rsid w:val="00593D0D"/>
    <w:rsid w:val="00594D4A"/>
    <w:rsid w:val="00595ADE"/>
    <w:rsid w:val="00596026"/>
    <w:rsid w:val="005969AD"/>
    <w:rsid w:val="00597884"/>
    <w:rsid w:val="005A0650"/>
    <w:rsid w:val="005A09B5"/>
    <w:rsid w:val="005A1373"/>
    <w:rsid w:val="005A14B6"/>
    <w:rsid w:val="005A1A50"/>
    <w:rsid w:val="005A2B16"/>
    <w:rsid w:val="005A352C"/>
    <w:rsid w:val="005A3ED4"/>
    <w:rsid w:val="005A4882"/>
    <w:rsid w:val="005A63BA"/>
    <w:rsid w:val="005A795B"/>
    <w:rsid w:val="005A7EA1"/>
    <w:rsid w:val="005B0029"/>
    <w:rsid w:val="005B03F1"/>
    <w:rsid w:val="005B171D"/>
    <w:rsid w:val="005B1AE8"/>
    <w:rsid w:val="005B4B91"/>
    <w:rsid w:val="005B4BE7"/>
    <w:rsid w:val="005B4C9E"/>
    <w:rsid w:val="005B621B"/>
    <w:rsid w:val="005B6695"/>
    <w:rsid w:val="005B6C7A"/>
    <w:rsid w:val="005B6E33"/>
    <w:rsid w:val="005B7B2B"/>
    <w:rsid w:val="005C13A8"/>
    <w:rsid w:val="005C1D99"/>
    <w:rsid w:val="005C34FC"/>
    <w:rsid w:val="005C4840"/>
    <w:rsid w:val="005C51E5"/>
    <w:rsid w:val="005C5BF7"/>
    <w:rsid w:val="005C5E2E"/>
    <w:rsid w:val="005C5EFF"/>
    <w:rsid w:val="005C678F"/>
    <w:rsid w:val="005C7119"/>
    <w:rsid w:val="005D0221"/>
    <w:rsid w:val="005D14BB"/>
    <w:rsid w:val="005D186F"/>
    <w:rsid w:val="005D187F"/>
    <w:rsid w:val="005D329D"/>
    <w:rsid w:val="005D3A61"/>
    <w:rsid w:val="005D49BF"/>
    <w:rsid w:val="005D581E"/>
    <w:rsid w:val="005D5DBD"/>
    <w:rsid w:val="005D5FAF"/>
    <w:rsid w:val="005E0F15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16D"/>
    <w:rsid w:val="005E7674"/>
    <w:rsid w:val="005F11C1"/>
    <w:rsid w:val="005F1766"/>
    <w:rsid w:val="005F1C9D"/>
    <w:rsid w:val="005F2480"/>
    <w:rsid w:val="005F25A9"/>
    <w:rsid w:val="005F290E"/>
    <w:rsid w:val="005F30D6"/>
    <w:rsid w:val="005F372B"/>
    <w:rsid w:val="005F39EC"/>
    <w:rsid w:val="005F3F6D"/>
    <w:rsid w:val="005F4F49"/>
    <w:rsid w:val="005F567E"/>
    <w:rsid w:val="005F67B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19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4E08"/>
    <w:rsid w:val="006152E9"/>
    <w:rsid w:val="006155A5"/>
    <w:rsid w:val="00615A1F"/>
    <w:rsid w:val="00615C00"/>
    <w:rsid w:val="00616C5C"/>
    <w:rsid w:val="0062026A"/>
    <w:rsid w:val="00620F0A"/>
    <w:rsid w:val="006216EC"/>
    <w:rsid w:val="006219D4"/>
    <w:rsid w:val="00621DC5"/>
    <w:rsid w:val="00623CA2"/>
    <w:rsid w:val="00624B77"/>
    <w:rsid w:val="00625AA6"/>
    <w:rsid w:val="00626274"/>
    <w:rsid w:val="006271FF"/>
    <w:rsid w:val="00627CDB"/>
    <w:rsid w:val="006303EA"/>
    <w:rsid w:val="00631D96"/>
    <w:rsid w:val="0063211A"/>
    <w:rsid w:val="00632202"/>
    <w:rsid w:val="00632A61"/>
    <w:rsid w:val="00632FDA"/>
    <w:rsid w:val="00633AC5"/>
    <w:rsid w:val="00634172"/>
    <w:rsid w:val="00634559"/>
    <w:rsid w:val="00634D4C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3AD1"/>
    <w:rsid w:val="0064482F"/>
    <w:rsid w:val="00644A46"/>
    <w:rsid w:val="00644A5A"/>
    <w:rsid w:val="0064502A"/>
    <w:rsid w:val="00645B0D"/>
    <w:rsid w:val="006479F4"/>
    <w:rsid w:val="006502A7"/>
    <w:rsid w:val="0065088B"/>
    <w:rsid w:val="00650DAD"/>
    <w:rsid w:val="00650F0F"/>
    <w:rsid w:val="0065226B"/>
    <w:rsid w:val="00652A71"/>
    <w:rsid w:val="00653062"/>
    <w:rsid w:val="00653A3A"/>
    <w:rsid w:val="00653AA5"/>
    <w:rsid w:val="006540B3"/>
    <w:rsid w:val="00654295"/>
    <w:rsid w:val="00655249"/>
    <w:rsid w:val="00655359"/>
    <w:rsid w:val="0065549C"/>
    <w:rsid w:val="00656EE7"/>
    <w:rsid w:val="00661FA4"/>
    <w:rsid w:val="00662E7E"/>
    <w:rsid w:val="0066393B"/>
    <w:rsid w:val="006661F7"/>
    <w:rsid w:val="0066670D"/>
    <w:rsid w:val="00666C91"/>
    <w:rsid w:val="006676D9"/>
    <w:rsid w:val="00670388"/>
    <w:rsid w:val="00670681"/>
    <w:rsid w:val="006707F8"/>
    <w:rsid w:val="00670CEB"/>
    <w:rsid w:val="006719C8"/>
    <w:rsid w:val="00671DE4"/>
    <w:rsid w:val="006726FA"/>
    <w:rsid w:val="006730F1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043F"/>
    <w:rsid w:val="006809A7"/>
    <w:rsid w:val="00681F25"/>
    <w:rsid w:val="00683544"/>
    <w:rsid w:val="00684002"/>
    <w:rsid w:val="00684576"/>
    <w:rsid w:val="00684BAD"/>
    <w:rsid w:val="00685DA4"/>
    <w:rsid w:val="006868BF"/>
    <w:rsid w:val="00686B86"/>
    <w:rsid w:val="006875AB"/>
    <w:rsid w:val="00690256"/>
    <w:rsid w:val="00691F67"/>
    <w:rsid w:val="006921C8"/>
    <w:rsid w:val="00694250"/>
    <w:rsid w:val="0069451F"/>
    <w:rsid w:val="00694CB3"/>
    <w:rsid w:val="006952C9"/>
    <w:rsid w:val="0069637C"/>
    <w:rsid w:val="00696984"/>
    <w:rsid w:val="00696CD1"/>
    <w:rsid w:val="006A00AE"/>
    <w:rsid w:val="006A0C61"/>
    <w:rsid w:val="006A1014"/>
    <w:rsid w:val="006A1DE8"/>
    <w:rsid w:val="006A26A5"/>
    <w:rsid w:val="006A3ACC"/>
    <w:rsid w:val="006A44F9"/>
    <w:rsid w:val="006A69B4"/>
    <w:rsid w:val="006A7481"/>
    <w:rsid w:val="006A7AF2"/>
    <w:rsid w:val="006A7E3E"/>
    <w:rsid w:val="006B0058"/>
    <w:rsid w:val="006B0073"/>
    <w:rsid w:val="006B039A"/>
    <w:rsid w:val="006B1D58"/>
    <w:rsid w:val="006B2518"/>
    <w:rsid w:val="006B3189"/>
    <w:rsid w:val="006B3F51"/>
    <w:rsid w:val="006B4881"/>
    <w:rsid w:val="006B4C2F"/>
    <w:rsid w:val="006B4D95"/>
    <w:rsid w:val="006B5431"/>
    <w:rsid w:val="006B5662"/>
    <w:rsid w:val="006B59DD"/>
    <w:rsid w:val="006B5CD4"/>
    <w:rsid w:val="006C00EB"/>
    <w:rsid w:val="006C0768"/>
    <w:rsid w:val="006C08BF"/>
    <w:rsid w:val="006C310A"/>
    <w:rsid w:val="006C34E5"/>
    <w:rsid w:val="006C3DBE"/>
    <w:rsid w:val="006C3DFE"/>
    <w:rsid w:val="006C43FB"/>
    <w:rsid w:val="006C4DC3"/>
    <w:rsid w:val="006C517B"/>
    <w:rsid w:val="006C5C89"/>
    <w:rsid w:val="006C69B0"/>
    <w:rsid w:val="006C6C2E"/>
    <w:rsid w:val="006C7E6A"/>
    <w:rsid w:val="006D0314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09A2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A5B"/>
    <w:rsid w:val="006E6DB8"/>
    <w:rsid w:val="006E7A8D"/>
    <w:rsid w:val="006E7D8E"/>
    <w:rsid w:val="006F0CD4"/>
    <w:rsid w:val="006F0F9A"/>
    <w:rsid w:val="006F143E"/>
    <w:rsid w:val="006F22CD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1911"/>
    <w:rsid w:val="00701C6D"/>
    <w:rsid w:val="00701CCA"/>
    <w:rsid w:val="0070208E"/>
    <w:rsid w:val="0070210B"/>
    <w:rsid w:val="00702C1B"/>
    <w:rsid w:val="00702F26"/>
    <w:rsid w:val="007034A1"/>
    <w:rsid w:val="00703DE7"/>
    <w:rsid w:val="00703FE4"/>
    <w:rsid w:val="0070539E"/>
    <w:rsid w:val="0071012A"/>
    <w:rsid w:val="007107FE"/>
    <w:rsid w:val="00710DB4"/>
    <w:rsid w:val="0071118E"/>
    <w:rsid w:val="00712152"/>
    <w:rsid w:val="0071239F"/>
    <w:rsid w:val="00712F3B"/>
    <w:rsid w:val="007138A0"/>
    <w:rsid w:val="00714146"/>
    <w:rsid w:val="007148EB"/>
    <w:rsid w:val="00716CDB"/>
    <w:rsid w:val="0072091A"/>
    <w:rsid w:val="0072094E"/>
    <w:rsid w:val="007212C5"/>
    <w:rsid w:val="007219D8"/>
    <w:rsid w:val="00721C2D"/>
    <w:rsid w:val="00722196"/>
    <w:rsid w:val="007224B0"/>
    <w:rsid w:val="00722BF7"/>
    <w:rsid w:val="00722C00"/>
    <w:rsid w:val="00723E13"/>
    <w:rsid w:val="00726042"/>
    <w:rsid w:val="007268E7"/>
    <w:rsid w:val="00727A81"/>
    <w:rsid w:val="00730ADE"/>
    <w:rsid w:val="00735821"/>
    <w:rsid w:val="00737107"/>
    <w:rsid w:val="00737540"/>
    <w:rsid w:val="00737B3C"/>
    <w:rsid w:val="00737C28"/>
    <w:rsid w:val="007401A0"/>
    <w:rsid w:val="00740960"/>
    <w:rsid w:val="00741678"/>
    <w:rsid w:val="00741D36"/>
    <w:rsid w:val="00746638"/>
    <w:rsid w:val="007472B2"/>
    <w:rsid w:val="007505C4"/>
    <w:rsid w:val="007506F0"/>
    <w:rsid w:val="007507A9"/>
    <w:rsid w:val="0075107B"/>
    <w:rsid w:val="00752894"/>
    <w:rsid w:val="00752ED2"/>
    <w:rsid w:val="007533C4"/>
    <w:rsid w:val="007534E6"/>
    <w:rsid w:val="00753B9C"/>
    <w:rsid w:val="00753D54"/>
    <w:rsid w:val="00753E93"/>
    <w:rsid w:val="007554DA"/>
    <w:rsid w:val="00755E25"/>
    <w:rsid w:val="00756AB8"/>
    <w:rsid w:val="00756DA7"/>
    <w:rsid w:val="00757910"/>
    <w:rsid w:val="00757BEE"/>
    <w:rsid w:val="0076037C"/>
    <w:rsid w:val="007607D6"/>
    <w:rsid w:val="00760C14"/>
    <w:rsid w:val="007616DB"/>
    <w:rsid w:val="00761C59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6AD"/>
    <w:rsid w:val="0077481A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3DF9"/>
    <w:rsid w:val="00784266"/>
    <w:rsid w:val="0078675B"/>
    <w:rsid w:val="00786CB8"/>
    <w:rsid w:val="00786E16"/>
    <w:rsid w:val="00787861"/>
    <w:rsid w:val="00787C6E"/>
    <w:rsid w:val="00787CD1"/>
    <w:rsid w:val="00790164"/>
    <w:rsid w:val="00790935"/>
    <w:rsid w:val="00791610"/>
    <w:rsid w:val="0079202E"/>
    <w:rsid w:val="00792C70"/>
    <w:rsid w:val="00793A8C"/>
    <w:rsid w:val="00793F40"/>
    <w:rsid w:val="00794D0B"/>
    <w:rsid w:val="00795791"/>
    <w:rsid w:val="00796064"/>
    <w:rsid w:val="0079688C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FB"/>
    <w:rsid w:val="007B7464"/>
    <w:rsid w:val="007B77CF"/>
    <w:rsid w:val="007B7B02"/>
    <w:rsid w:val="007B7FAB"/>
    <w:rsid w:val="007C033D"/>
    <w:rsid w:val="007C2973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D7C0D"/>
    <w:rsid w:val="007D7C70"/>
    <w:rsid w:val="007E0326"/>
    <w:rsid w:val="007E15B6"/>
    <w:rsid w:val="007E1649"/>
    <w:rsid w:val="007E18D8"/>
    <w:rsid w:val="007E1ECF"/>
    <w:rsid w:val="007E2682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B14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5E5E"/>
    <w:rsid w:val="007F5FF0"/>
    <w:rsid w:val="007F6095"/>
    <w:rsid w:val="007F60DD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3A2"/>
    <w:rsid w:val="0080652D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21B"/>
    <w:rsid w:val="00812395"/>
    <w:rsid w:val="00812E41"/>
    <w:rsid w:val="00813D98"/>
    <w:rsid w:val="00814432"/>
    <w:rsid w:val="00814E33"/>
    <w:rsid w:val="00815915"/>
    <w:rsid w:val="00815991"/>
    <w:rsid w:val="008170E2"/>
    <w:rsid w:val="00817678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B01"/>
    <w:rsid w:val="00827FE9"/>
    <w:rsid w:val="008307FF"/>
    <w:rsid w:val="00830C1C"/>
    <w:rsid w:val="00831446"/>
    <w:rsid w:val="00831B4C"/>
    <w:rsid w:val="0083353A"/>
    <w:rsid w:val="008337FA"/>
    <w:rsid w:val="008339F6"/>
    <w:rsid w:val="00834297"/>
    <w:rsid w:val="00834986"/>
    <w:rsid w:val="00834A19"/>
    <w:rsid w:val="00834F49"/>
    <w:rsid w:val="0083564E"/>
    <w:rsid w:val="00835E33"/>
    <w:rsid w:val="008377B9"/>
    <w:rsid w:val="00837BC5"/>
    <w:rsid w:val="00837FE8"/>
    <w:rsid w:val="0084193E"/>
    <w:rsid w:val="008419ED"/>
    <w:rsid w:val="00842221"/>
    <w:rsid w:val="00843D79"/>
    <w:rsid w:val="00843DAB"/>
    <w:rsid w:val="00844390"/>
    <w:rsid w:val="008444B8"/>
    <w:rsid w:val="008444D4"/>
    <w:rsid w:val="00844AF8"/>
    <w:rsid w:val="00844D1B"/>
    <w:rsid w:val="00845744"/>
    <w:rsid w:val="00847001"/>
    <w:rsid w:val="008477E1"/>
    <w:rsid w:val="00847C8F"/>
    <w:rsid w:val="00847EDD"/>
    <w:rsid w:val="008500B9"/>
    <w:rsid w:val="0085087B"/>
    <w:rsid w:val="008519D6"/>
    <w:rsid w:val="00852B0D"/>
    <w:rsid w:val="00852DD2"/>
    <w:rsid w:val="00853183"/>
    <w:rsid w:val="008532FD"/>
    <w:rsid w:val="00853E3F"/>
    <w:rsid w:val="0085430F"/>
    <w:rsid w:val="00854725"/>
    <w:rsid w:val="00854B14"/>
    <w:rsid w:val="00854D31"/>
    <w:rsid w:val="008559A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52B"/>
    <w:rsid w:val="0087064D"/>
    <w:rsid w:val="00870EF4"/>
    <w:rsid w:val="00871024"/>
    <w:rsid w:val="008719D3"/>
    <w:rsid w:val="008719EE"/>
    <w:rsid w:val="00871BAF"/>
    <w:rsid w:val="00872037"/>
    <w:rsid w:val="00873262"/>
    <w:rsid w:val="00876EF0"/>
    <w:rsid w:val="0087799E"/>
    <w:rsid w:val="00877C2A"/>
    <w:rsid w:val="0088069D"/>
    <w:rsid w:val="00881BD5"/>
    <w:rsid w:val="008827EE"/>
    <w:rsid w:val="00883052"/>
    <w:rsid w:val="008831A5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9F0"/>
    <w:rsid w:val="00893EB0"/>
    <w:rsid w:val="00895987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553B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6C75"/>
    <w:rsid w:val="008B72DA"/>
    <w:rsid w:val="008B72EF"/>
    <w:rsid w:val="008B749E"/>
    <w:rsid w:val="008C03C3"/>
    <w:rsid w:val="008C0449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61E"/>
    <w:rsid w:val="008C6DBE"/>
    <w:rsid w:val="008C71AC"/>
    <w:rsid w:val="008C722E"/>
    <w:rsid w:val="008D0DA7"/>
    <w:rsid w:val="008D1046"/>
    <w:rsid w:val="008D2238"/>
    <w:rsid w:val="008D238B"/>
    <w:rsid w:val="008D3489"/>
    <w:rsid w:val="008D3747"/>
    <w:rsid w:val="008D4097"/>
    <w:rsid w:val="008D5D00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2B37"/>
    <w:rsid w:val="008F350D"/>
    <w:rsid w:val="008F37AA"/>
    <w:rsid w:val="008F3C94"/>
    <w:rsid w:val="008F41CB"/>
    <w:rsid w:val="008F48CB"/>
    <w:rsid w:val="008F4912"/>
    <w:rsid w:val="008F4EFC"/>
    <w:rsid w:val="008F57BD"/>
    <w:rsid w:val="008F79E5"/>
    <w:rsid w:val="009005FC"/>
    <w:rsid w:val="00900E17"/>
    <w:rsid w:val="009028B8"/>
    <w:rsid w:val="00902A8F"/>
    <w:rsid w:val="0090326C"/>
    <w:rsid w:val="00903757"/>
    <w:rsid w:val="009038BA"/>
    <w:rsid w:val="00903EA6"/>
    <w:rsid w:val="0090593C"/>
    <w:rsid w:val="009063C7"/>
    <w:rsid w:val="00906EEC"/>
    <w:rsid w:val="00907049"/>
    <w:rsid w:val="009108C5"/>
    <w:rsid w:val="009114C4"/>
    <w:rsid w:val="00911AFF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3E90"/>
    <w:rsid w:val="00924011"/>
    <w:rsid w:val="009249AF"/>
    <w:rsid w:val="00924BE3"/>
    <w:rsid w:val="00925789"/>
    <w:rsid w:val="00925D86"/>
    <w:rsid w:val="00926C31"/>
    <w:rsid w:val="00926CA4"/>
    <w:rsid w:val="00926DC3"/>
    <w:rsid w:val="00927923"/>
    <w:rsid w:val="00927B8B"/>
    <w:rsid w:val="00930CA5"/>
    <w:rsid w:val="00932A9E"/>
    <w:rsid w:val="00933241"/>
    <w:rsid w:val="009332C1"/>
    <w:rsid w:val="00934780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4194"/>
    <w:rsid w:val="00955433"/>
    <w:rsid w:val="00955887"/>
    <w:rsid w:val="009566A5"/>
    <w:rsid w:val="009566C9"/>
    <w:rsid w:val="00956F7A"/>
    <w:rsid w:val="009573F2"/>
    <w:rsid w:val="009605AB"/>
    <w:rsid w:val="009607F5"/>
    <w:rsid w:val="00960A59"/>
    <w:rsid w:val="0096167C"/>
    <w:rsid w:val="00962C67"/>
    <w:rsid w:val="0096496A"/>
    <w:rsid w:val="00965A9D"/>
    <w:rsid w:val="00966CEA"/>
    <w:rsid w:val="009676CC"/>
    <w:rsid w:val="00974034"/>
    <w:rsid w:val="009750E4"/>
    <w:rsid w:val="00975DC7"/>
    <w:rsid w:val="00975F83"/>
    <w:rsid w:val="00976470"/>
    <w:rsid w:val="00976EF5"/>
    <w:rsid w:val="00976EFA"/>
    <w:rsid w:val="00977615"/>
    <w:rsid w:val="009808E7"/>
    <w:rsid w:val="00980D0D"/>
    <w:rsid w:val="00981346"/>
    <w:rsid w:val="009832F2"/>
    <w:rsid w:val="00984446"/>
    <w:rsid w:val="0098459F"/>
    <w:rsid w:val="009845C6"/>
    <w:rsid w:val="009848A6"/>
    <w:rsid w:val="00984949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3EF2"/>
    <w:rsid w:val="0099432F"/>
    <w:rsid w:val="00994D80"/>
    <w:rsid w:val="00994DE0"/>
    <w:rsid w:val="00995058"/>
    <w:rsid w:val="009950CA"/>
    <w:rsid w:val="00997BFC"/>
    <w:rsid w:val="009A071D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3E3A"/>
    <w:rsid w:val="009B4347"/>
    <w:rsid w:val="009B61B8"/>
    <w:rsid w:val="009B6BAD"/>
    <w:rsid w:val="009B6C4B"/>
    <w:rsid w:val="009B6C7C"/>
    <w:rsid w:val="009B7523"/>
    <w:rsid w:val="009C01B3"/>
    <w:rsid w:val="009C01DD"/>
    <w:rsid w:val="009C0211"/>
    <w:rsid w:val="009C04F3"/>
    <w:rsid w:val="009C118D"/>
    <w:rsid w:val="009C1625"/>
    <w:rsid w:val="009C1EEF"/>
    <w:rsid w:val="009C2170"/>
    <w:rsid w:val="009C2F40"/>
    <w:rsid w:val="009C3788"/>
    <w:rsid w:val="009C3C64"/>
    <w:rsid w:val="009C3C6E"/>
    <w:rsid w:val="009C3CA6"/>
    <w:rsid w:val="009C41FC"/>
    <w:rsid w:val="009C4AEA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74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353E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5BB"/>
    <w:rsid w:val="009F1790"/>
    <w:rsid w:val="009F1E63"/>
    <w:rsid w:val="009F3451"/>
    <w:rsid w:val="009F41F2"/>
    <w:rsid w:val="009F5575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77B"/>
    <w:rsid w:val="00A10A27"/>
    <w:rsid w:val="00A10C24"/>
    <w:rsid w:val="00A11995"/>
    <w:rsid w:val="00A11E87"/>
    <w:rsid w:val="00A12612"/>
    <w:rsid w:val="00A12AC9"/>
    <w:rsid w:val="00A12DC7"/>
    <w:rsid w:val="00A1514F"/>
    <w:rsid w:val="00A16E60"/>
    <w:rsid w:val="00A17D42"/>
    <w:rsid w:val="00A17EE2"/>
    <w:rsid w:val="00A22525"/>
    <w:rsid w:val="00A227BD"/>
    <w:rsid w:val="00A24961"/>
    <w:rsid w:val="00A24FFE"/>
    <w:rsid w:val="00A2545E"/>
    <w:rsid w:val="00A2618F"/>
    <w:rsid w:val="00A26BD7"/>
    <w:rsid w:val="00A27042"/>
    <w:rsid w:val="00A300B1"/>
    <w:rsid w:val="00A30473"/>
    <w:rsid w:val="00A30548"/>
    <w:rsid w:val="00A30BE4"/>
    <w:rsid w:val="00A30FD9"/>
    <w:rsid w:val="00A31E9D"/>
    <w:rsid w:val="00A327C4"/>
    <w:rsid w:val="00A32972"/>
    <w:rsid w:val="00A33059"/>
    <w:rsid w:val="00A34105"/>
    <w:rsid w:val="00A37A46"/>
    <w:rsid w:val="00A40D3E"/>
    <w:rsid w:val="00A4132E"/>
    <w:rsid w:val="00A41A69"/>
    <w:rsid w:val="00A42336"/>
    <w:rsid w:val="00A42C69"/>
    <w:rsid w:val="00A42C74"/>
    <w:rsid w:val="00A436A5"/>
    <w:rsid w:val="00A43D9A"/>
    <w:rsid w:val="00A43E1D"/>
    <w:rsid w:val="00A440BB"/>
    <w:rsid w:val="00A446DA"/>
    <w:rsid w:val="00A45233"/>
    <w:rsid w:val="00A461DF"/>
    <w:rsid w:val="00A46992"/>
    <w:rsid w:val="00A47063"/>
    <w:rsid w:val="00A47328"/>
    <w:rsid w:val="00A50422"/>
    <w:rsid w:val="00A504DA"/>
    <w:rsid w:val="00A50C62"/>
    <w:rsid w:val="00A512BF"/>
    <w:rsid w:val="00A51800"/>
    <w:rsid w:val="00A5268B"/>
    <w:rsid w:val="00A52B76"/>
    <w:rsid w:val="00A533BE"/>
    <w:rsid w:val="00A535C6"/>
    <w:rsid w:val="00A53D53"/>
    <w:rsid w:val="00A544EF"/>
    <w:rsid w:val="00A55AB2"/>
    <w:rsid w:val="00A55C47"/>
    <w:rsid w:val="00A55E5E"/>
    <w:rsid w:val="00A56258"/>
    <w:rsid w:val="00A563D4"/>
    <w:rsid w:val="00A5724D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0EFC"/>
    <w:rsid w:val="00A71574"/>
    <w:rsid w:val="00A71929"/>
    <w:rsid w:val="00A73092"/>
    <w:rsid w:val="00A746F1"/>
    <w:rsid w:val="00A75175"/>
    <w:rsid w:val="00A753A2"/>
    <w:rsid w:val="00A75452"/>
    <w:rsid w:val="00A75D08"/>
    <w:rsid w:val="00A768F9"/>
    <w:rsid w:val="00A77776"/>
    <w:rsid w:val="00A80684"/>
    <w:rsid w:val="00A80B0F"/>
    <w:rsid w:val="00A812FC"/>
    <w:rsid w:val="00A81B9D"/>
    <w:rsid w:val="00A823F5"/>
    <w:rsid w:val="00A82E71"/>
    <w:rsid w:val="00A831DD"/>
    <w:rsid w:val="00A835E5"/>
    <w:rsid w:val="00A84561"/>
    <w:rsid w:val="00A84EEC"/>
    <w:rsid w:val="00A85476"/>
    <w:rsid w:val="00A85C04"/>
    <w:rsid w:val="00A870D3"/>
    <w:rsid w:val="00A9099A"/>
    <w:rsid w:val="00A915FA"/>
    <w:rsid w:val="00A918E0"/>
    <w:rsid w:val="00A92847"/>
    <w:rsid w:val="00A933C2"/>
    <w:rsid w:val="00A9390C"/>
    <w:rsid w:val="00A93D6C"/>
    <w:rsid w:val="00A93FFD"/>
    <w:rsid w:val="00A9457B"/>
    <w:rsid w:val="00A95401"/>
    <w:rsid w:val="00A95797"/>
    <w:rsid w:val="00A95E45"/>
    <w:rsid w:val="00A96548"/>
    <w:rsid w:val="00A96602"/>
    <w:rsid w:val="00A9727B"/>
    <w:rsid w:val="00A979FE"/>
    <w:rsid w:val="00A97CC0"/>
    <w:rsid w:val="00AA0BB9"/>
    <w:rsid w:val="00AA166F"/>
    <w:rsid w:val="00AA2CD0"/>
    <w:rsid w:val="00AA3262"/>
    <w:rsid w:val="00AA3B08"/>
    <w:rsid w:val="00AA3F3B"/>
    <w:rsid w:val="00AA454E"/>
    <w:rsid w:val="00AA48FF"/>
    <w:rsid w:val="00AA4A49"/>
    <w:rsid w:val="00AA50ED"/>
    <w:rsid w:val="00AA5246"/>
    <w:rsid w:val="00AA625D"/>
    <w:rsid w:val="00AB2203"/>
    <w:rsid w:val="00AB3D79"/>
    <w:rsid w:val="00AB42DE"/>
    <w:rsid w:val="00AB71C4"/>
    <w:rsid w:val="00AB788A"/>
    <w:rsid w:val="00AC0F6D"/>
    <w:rsid w:val="00AC1BAD"/>
    <w:rsid w:val="00AC2316"/>
    <w:rsid w:val="00AC2B51"/>
    <w:rsid w:val="00AC46AE"/>
    <w:rsid w:val="00AC477C"/>
    <w:rsid w:val="00AC53D9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5DD4"/>
    <w:rsid w:val="00AD73DD"/>
    <w:rsid w:val="00AD7751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DFA"/>
    <w:rsid w:val="00AE6E96"/>
    <w:rsid w:val="00AF00D8"/>
    <w:rsid w:val="00AF06CA"/>
    <w:rsid w:val="00AF07C9"/>
    <w:rsid w:val="00AF0B88"/>
    <w:rsid w:val="00AF1A63"/>
    <w:rsid w:val="00AF2EFE"/>
    <w:rsid w:val="00AF363C"/>
    <w:rsid w:val="00AF5542"/>
    <w:rsid w:val="00AF5861"/>
    <w:rsid w:val="00AF65A3"/>
    <w:rsid w:val="00AF6D08"/>
    <w:rsid w:val="00AF7668"/>
    <w:rsid w:val="00B00404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695B"/>
    <w:rsid w:val="00B16CDC"/>
    <w:rsid w:val="00B1731F"/>
    <w:rsid w:val="00B17997"/>
    <w:rsid w:val="00B17E66"/>
    <w:rsid w:val="00B209EE"/>
    <w:rsid w:val="00B20BF1"/>
    <w:rsid w:val="00B20CF9"/>
    <w:rsid w:val="00B21AE5"/>
    <w:rsid w:val="00B21B30"/>
    <w:rsid w:val="00B220F9"/>
    <w:rsid w:val="00B22745"/>
    <w:rsid w:val="00B22B8C"/>
    <w:rsid w:val="00B23253"/>
    <w:rsid w:val="00B23769"/>
    <w:rsid w:val="00B23921"/>
    <w:rsid w:val="00B248CD"/>
    <w:rsid w:val="00B26244"/>
    <w:rsid w:val="00B2635C"/>
    <w:rsid w:val="00B26812"/>
    <w:rsid w:val="00B2722E"/>
    <w:rsid w:val="00B27620"/>
    <w:rsid w:val="00B27A5E"/>
    <w:rsid w:val="00B32BF4"/>
    <w:rsid w:val="00B34111"/>
    <w:rsid w:val="00B3434C"/>
    <w:rsid w:val="00B3446C"/>
    <w:rsid w:val="00B34493"/>
    <w:rsid w:val="00B34822"/>
    <w:rsid w:val="00B34902"/>
    <w:rsid w:val="00B34E4F"/>
    <w:rsid w:val="00B35B61"/>
    <w:rsid w:val="00B35C8F"/>
    <w:rsid w:val="00B35CAA"/>
    <w:rsid w:val="00B3613E"/>
    <w:rsid w:val="00B367DB"/>
    <w:rsid w:val="00B40509"/>
    <w:rsid w:val="00B4055F"/>
    <w:rsid w:val="00B40B49"/>
    <w:rsid w:val="00B40F4D"/>
    <w:rsid w:val="00B414A3"/>
    <w:rsid w:val="00B41B9B"/>
    <w:rsid w:val="00B424DD"/>
    <w:rsid w:val="00B42B28"/>
    <w:rsid w:val="00B42D0A"/>
    <w:rsid w:val="00B4378E"/>
    <w:rsid w:val="00B43891"/>
    <w:rsid w:val="00B43DC8"/>
    <w:rsid w:val="00B45344"/>
    <w:rsid w:val="00B45ABE"/>
    <w:rsid w:val="00B45E5B"/>
    <w:rsid w:val="00B46732"/>
    <w:rsid w:val="00B46C66"/>
    <w:rsid w:val="00B473A6"/>
    <w:rsid w:val="00B47B14"/>
    <w:rsid w:val="00B50492"/>
    <w:rsid w:val="00B50B29"/>
    <w:rsid w:val="00B51138"/>
    <w:rsid w:val="00B520E7"/>
    <w:rsid w:val="00B52506"/>
    <w:rsid w:val="00B53017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3EE9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9E6"/>
    <w:rsid w:val="00B67D90"/>
    <w:rsid w:val="00B70059"/>
    <w:rsid w:val="00B70457"/>
    <w:rsid w:val="00B70867"/>
    <w:rsid w:val="00B70B6C"/>
    <w:rsid w:val="00B7132A"/>
    <w:rsid w:val="00B7181B"/>
    <w:rsid w:val="00B71AA5"/>
    <w:rsid w:val="00B7257D"/>
    <w:rsid w:val="00B72896"/>
    <w:rsid w:val="00B742E2"/>
    <w:rsid w:val="00B751F1"/>
    <w:rsid w:val="00B76F2B"/>
    <w:rsid w:val="00B76F78"/>
    <w:rsid w:val="00B77727"/>
    <w:rsid w:val="00B77825"/>
    <w:rsid w:val="00B80BD4"/>
    <w:rsid w:val="00B81AB1"/>
    <w:rsid w:val="00B82238"/>
    <w:rsid w:val="00B825E0"/>
    <w:rsid w:val="00B8297E"/>
    <w:rsid w:val="00B82C97"/>
    <w:rsid w:val="00B83251"/>
    <w:rsid w:val="00B8377B"/>
    <w:rsid w:val="00B848E9"/>
    <w:rsid w:val="00B85740"/>
    <w:rsid w:val="00B858E0"/>
    <w:rsid w:val="00B9075C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14A"/>
    <w:rsid w:val="00B9784A"/>
    <w:rsid w:val="00BA1667"/>
    <w:rsid w:val="00BA194A"/>
    <w:rsid w:val="00BA2776"/>
    <w:rsid w:val="00BA2B1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04D"/>
    <w:rsid w:val="00BB021F"/>
    <w:rsid w:val="00BB023D"/>
    <w:rsid w:val="00BB0BA0"/>
    <w:rsid w:val="00BB272C"/>
    <w:rsid w:val="00BB2819"/>
    <w:rsid w:val="00BB2CE8"/>
    <w:rsid w:val="00BB2F99"/>
    <w:rsid w:val="00BB3388"/>
    <w:rsid w:val="00BB35B6"/>
    <w:rsid w:val="00BB4DFF"/>
    <w:rsid w:val="00BB4E6C"/>
    <w:rsid w:val="00BB651F"/>
    <w:rsid w:val="00BB6567"/>
    <w:rsid w:val="00BB6ACE"/>
    <w:rsid w:val="00BB7AA5"/>
    <w:rsid w:val="00BC14F8"/>
    <w:rsid w:val="00BC32C7"/>
    <w:rsid w:val="00BC35D7"/>
    <w:rsid w:val="00BC3A90"/>
    <w:rsid w:val="00BC4387"/>
    <w:rsid w:val="00BC53DF"/>
    <w:rsid w:val="00BC7B27"/>
    <w:rsid w:val="00BD3C19"/>
    <w:rsid w:val="00BD3E68"/>
    <w:rsid w:val="00BD4213"/>
    <w:rsid w:val="00BD559A"/>
    <w:rsid w:val="00BD5E71"/>
    <w:rsid w:val="00BD6498"/>
    <w:rsid w:val="00BD6F14"/>
    <w:rsid w:val="00BD75A9"/>
    <w:rsid w:val="00BE0A59"/>
    <w:rsid w:val="00BE0BDA"/>
    <w:rsid w:val="00BE2EA4"/>
    <w:rsid w:val="00BE3730"/>
    <w:rsid w:val="00BE4049"/>
    <w:rsid w:val="00BE67B4"/>
    <w:rsid w:val="00BF0250"/>
    <w:rsid w:val="00BF1298"/>
    <w:rsid w:val="00BF1BB6"/>
    <w:rsid w:val="00BF2835"/>
    <w:rsid w:val="00BF2BD1"/>
    <w:rsid w:val="00BF45E7"/>
    <w:rsid w:val="00BF5681"/>
    <w:rsid w:val="00BF6B4A"/>
    <w:rsid w:val="00BF7929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5F4"/>
    <w:rsid w:val="00C107A4"/>
    <w:rsid w:val="00C10DD7"/>
    <w:rsid w:val="00C11357"/>
    <w:rsid w:val="00C1141F"/>
    <w:rsid w:val="00C116DE"/>
    <w:rsid w:val="00C128A9"/>
    <w:rsid w:val="00C12C86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2E9B"/>
    <w:rsid w:val="00C33DFB"/>
    <w:rsid w:val="00C33E2C"/>
    <w:rsid w:val="00C3486F"/>
    <w:rsid w:val="00C34F00"/>
    <w:rsid w:val="00C35397"/>
    <w:rsid w:val="00C362A8"/>
    <w:rsid w:val="00C36347"/>
    <w:rsid w:val="00C36EA0"/>
    <w:rsid w:val="00C37C85"/>
    <w:rsid w:val="00C4098A"/>
    <w:rsid w:val="00C42602"/>
    <w:rsid w:val="00C427A1"/>
    <w:rsid w:val="00C42EAB"/>
    <w:rsid w:val="00C43D7C"/>
    <w:rsid w:val="00C4745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5A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566B"/>
    <w:rsid w:val="00C76027"/>
    <w:rsid w:val="00C76480"/>
    <w:rsid w:val="00C7679C"/>
    <w:rsid w:val="00C76A26"/>
    <w:rsid w:val="00C76DD7"/>
    <w:rsid w:val="00C76EF4"/>
    <w:rsid w:val="00C806BA"/>
    <w:rsid w:val="00C810A9"/>
    <w:rsid w:val="00C827D0"/>
    <w:rsid w:val="00C82B92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1D4C"/>
    <w:rsid w:val="00C94533"/>
    <w:rsid w:val="00C94841"/>
    <w:rsid w:val="00C94873"/>
    <w:rsid w:val="00C94E30"/>
    <w:rsid w:val="00C95ACE"/>
    <w:rsid w:val="00C978C4"/>
    <w:rsid w:val="00C97B29"/>
    <w:rsid w:val="00CA0339"/>
    <w:rsid w:val="00CA0506"/>
    <w:rsid w:val="00CA07C0"/>
    <w:rsid w:val="00CA194C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645C"/>
    <w:rsid w:val="00CA72DC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2DD"/>
    <w:rsid w:val="00CB7417"/>
    <w:rsid w:val="00CB7C48"/>
    <w:rsid w:val="00CC1D86"/>
    <w:rsid w:val="00CC1F11"/>
    <w:rsid w:val="00CC248B"/>
    <w:rsid w:val="00CC2F6B"/>
    <w:rsid w:val="00CC30CB"/>
    <w:rsid w:val="00CC3B58"/>
    <w:rsid w:val="00CC3C77"/>
    <w:rsid w:val="00CC432F"/>
    <w:rsid w:val="00CC4EC4"/>
    <w:rsid w:val="00CC5C89"/>
    <w:rsid w:val="00CC6B2B"/>
    <w:rsid w:val="00CC7745"/>
    <w:rsid w:val="00CD01E3"/>
    <w:rsid w:val="00CD03DF"/>
    <w:rsid w:val="00CD0D38"/>
    <w:rsid w:val="00CD1011"/>
    <w:rsid w:val="00CD1FE3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35F5"/>
    <w:rsid w:val="00CF423D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0784C"/>
    <w:rsid w:val="00D10D83"/>
    <w:rsid w:val="00D112FC"/>
    <w:rsid w:val="00D11AB5"/>
    <w:rsid w:val="00D11D9E"/>
    <w:rsid w:val="00D134FA"/>
    <w:rsid w:val="00D137CF"/>
    <w:rsid w:val="00D14305"/>
    <w:rsid w:val="00D14CFC"/>
    <w:rsid w:val="00D16102"/>
    <w:rsid w:val="00D164AC"/>
    <w:rsid w:val="00D16596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548"/>
    <w:rsid w:val="00D25EE5"/>
    <w:rsid w:val="00D2636B"/>
    <w:rsid w:val="00D30EFC"/>
    <w:rsid w:val="00D30F59"/>
    <w:rsid w:val="00D314BC"/>
    <w:rsid w:val="00D32451"/>
    <w:rsid w:val="00D326DD"/>
    <w:rsid w:val="00D32E41"/>
    <w:rsid w:val="00D33745"/>
    <w:rsid w:val="00D34F54"/>
    <w:rsid w:val="00D35234"/>
    <w:rsid w:val="00D355AC"/>
    <w:rsid w:val="00D35BB3"/>
    <w:rsid w:val="00D36E4C"/>
    <w:rsid w:val="00D41533"/>
    <w:rsid w:val="00D416C2"/>
    <w:rsid w:val="00D41BB5"/>
    <w:rsid w:val="00D4224C"/>
    <w:rsid w:val="00D427C4"/>
    <w:rsid w:val="00D428DF"/>
    <w:rsid w:val="00D42D9B"/>
    <w:rsid w:val="00D430EB"/>
    <w:rsid w:val="00D431EF"/>
    <w:rsid w:val="00D43730"/>
    <w:rsid w:val="00D43F1C"/>
    <w:rsid w:val="00D4569E"/>
    <w:rsid w:val="00D457CB"/>
    <w:rsid w:val="00D45B3F"/>
    <w:rsid w:val="00D4603B"/>
    <w:rsid w:val="00D46855"/>
    <w:rsid w:val="00D46A9E"/>
    <w:rsid w:val="00D47055"/>
    <w:rsid w:val="00D470C1"/>
    <w:rsid w:val="00D47255"/>
    <w:rsid w:val="00D47664"/>
    <w:rsid w:val="00D50E8E"/>
    <w:rsid w:val="00D513C5"/>
    <w:rsid w:val="00D51EDE"/>
    <w:rsid w:val="00D52108"/>
    <w:rsid w:val="00D52A21"/>
    <w:rsid w:val="00D52F72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57B81"/>
    <w:rsid w:val="00D60499"/>
    <w:rsid w:val="00D60763"/>
    <w:rsid w:val="00D61592"/>
    <w:rsid w:val="00D61D36"/>
    <w:rsid w:val="00D62FA5"/>
    <w:rsid w:val="00D64C3A"/>
    <w:rsid w:val="00D64ECA"/>
    <w:rsid w:val="00D660FC"/>
    <w:rsid w:val="00D66ED4"/>
    <w:rsid w:val="00D66F99"/>
    <w:rsid w:val="00D6756F"/>
    <w:rsid w:val="00D7108C"/>
    <w:rsid w:val="00D7179D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3C7E"/>
    <w:rsid w:val="00D846D0"/>
    <w:rsid w:val="00D8596E"/>
    <w:rsid w:val="00D85B70"/>
    <w:rsid w:val="00D865CC"/>
    <w:rsid w:val="00D87DA5"/>
    <w:rsid w:val="00D90982"/>
    <w:rsid w:val="00D90BA8"/>
    <w:rsid w:val="00D90E9B"/>
    <w:rsid w:val="00D91A1E"/>
    <w:rsid w:val="00D92F21"/>
    <w:rsid w:val="00D93102"/>
    <w:rsid w:val="00D9492E"/>
    <w:rsid w:val="00D974A8"/>
    <w:rsid w:val="00D97A4A"/>
    <w:rsid w:val="00DA019C"/>
    <w:rsid w:val="00DA0318"/>
    <w:rsid w:val="00DA0CAD"/>
    <w:rsid w:val="00DA12C9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6889"/>
    <w:rsid w:val="00DB71EF"/>
    <w:rsid w:val="00DC036E"/>
    <w:rsid w:val="00DC11F9"/>
    <w:rsid w:val="00DC140B"/>
    <w:rsid w:val="00DC1792"/>
    <w:rsid w:val="00DC24C5"/>
    <w:rsid w:val="00DC5292"/>
    <w:rsid w:val="00DC5388"/>
    <w:rsid w:val="00DC54D4"/>
    <w:rsid w:val="00DC5D1D"/>
    <w:rsid w:val="00DC6BC4"/>
    <w:rsid w:val="00DC79EE"/>
    <w:rsid w:val="00DC7C97"/>
    <w:rsid w:val="00DC7E24"/>
    <w:rsid w:val="00DD01CD"/>
    <w:rsid w:val="00DD1488"/>
    <w:rsid w:val="00DD15ED"/>
    <w:rsid w:val="00DD25F6"/>
    <w:rsid w:val="00DD3146"/>
    <w:rsid w:val="00DD3ACD"/>
    <w:rsid w:val="00DD3EA6"/>
    <w:rsid w:val="00DD4566"/>
    <w:rsid w:val="00DD628A"/>
    <w:rsid w:val="00DD6CE7"/>
    <w:rsid w:val="00DD7140"/>
    <w:rsid w:val="00DD752D"/>
    <w:rsid w:val="00DD7FE3"/>
    <w:rsid w:val="00DE1260"/>
    <w:rsid w:val="00DE1823"/>
    <w:rsid w:val="00DE1AA5"/>
    <w:rsid w:val="00DE2369"/>
    <w:rsid w:val="00DE28EF"/>
    <w:rsid w:val="00DE3972"/>
    <w:rsid w:val="00DE47EF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47D4"/>
    <w:rsid w:val="00DF49C9"/>
    <w:rsid w:val="00DF4F4D"/>
    <w:rsid w:val="00DF5256"/>
    <w:rsid w:val="00DF5541"/>
    <w:rsid w:val="00DF56CA"/>
    <w:rsid w:val="00DF645E"/>
    <w:rsid w:val="00DF7036"/>
    <w:rsid w:val="00DF7C91"/>
    <w:rsid w:val="00E002B1"/>
    <w:rsid w:val="00E0040B"/>
    <w:rsid w:val="00E00F85"/>
    <w:rsid w:val="00E02DCC"/>
    <w:rsid w:val="00E03820"/>
    <w:rsid w:val="00E03D41"/>
    <w:rsid w:val="00E0501D"/>
    <w:rsid w:val="00E055F6"/>
    <w:rsid w:val="00E05989"/>
    <w:rsid w:val="00E05A05"/>
    <w:rsid w:val="00E06B04"/>
    <w:rsid w:val="00E10044"/>
    <w:rsid w:val="00E11A70"/>
    <w:rsid w:val="00E11C0D"/>
    <w:rsid w:val="00E11FB7"/>
    <w:rsid w:val="00E12A20"/>
    <w:rsid w:val="00E1316D"/>
    <w:rsid w:val="00E14FE9"/>
    <w:rsid w:val="00E150DB"/>
    <w:rsid w:val="00E15AA2"/>
    <w:rsid w:val="00E15AF1"/>
    <w:rsid w:val="00E16722"/>
    <w:rsid w:val="00E168B8"/>
    <w:rsid w:val="00E169D5"/>
    <w:rsid w:val="00E174AC"/>
    <w:rsid w:val="00E177AB"/>
    <w:rsid w:val="00E17FDB"/>
    <w:rsid w:val="00E2264A"/>
    <w:rsid w:val="00E2268E"/>
    <w:rsid w:val="00E22A15"/>
    <w:rsid w:val="00E22A78"/>
    <w:rsid w:val="00E2319D"/>
    <w:rsid w:val="00E2341A"/>
    <w:rsid w:val="00E2349C"/>
    <w:rsid w:val="00E24B8F"/>
    <w:rsid w:val="00E25DFE"/>
    <w:rsid w:val="00E277E0"/>
    <w:rsid w:val="00E302D5"/>
    <w:rsid w:val="00E30556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1644"/>
    <w:rsid w:val="00E4339B"/>
    <w:rsid w:val="00E45874"/>
    <w:rsid w:val="00E4607B"/>
    <w:rsid w:val="00E46765"/>
    <w:rsid w:val="00E4787B"/>
    <w:rsid w:val="00E47DB8"/>
    <w:rsid w:val="00E50E6D"/>
    <w:rsid w:val="00E50FA2"/>
    <w:rsid w:val="00E51AFD"/>
    <w:rsid w:val="00E51E21"/>
    <w:rsid w:val="00E51FD3"/>
    <w:rsid w:val="00E543E5"/>
    <w:rsid w:val="00E545D1"/>
    <w:rsid w:val="00E54E4E"/>
    <w:rsid w:val="00E55268"/>
    <w:rsid w:val="00E553FF"/>
    <w:rsid w:val="00E556B8"/>
    <w:rsid w:val="00E55C30"/>
    <w:rsid w:val="00E560BF"/>
    <w:rsid w:val="00E56A3F"/>
    <w:rsid w:val="00E56C9C"/>
    <w:rsid w:val="00E57D6E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084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2B2"/>
    <w:rsid w:val="00E85757"/>
    <w:rsid w:val="00E87056"/>
    <w:rsid w:val="00E87079"/>
    <w:rsid w:val="00E87BB5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6B7A"/>
    <w:rsid w:val="00E97411"/>
    <w:rsid w:val="00EA088D"/>
    <w:rsid w:val="00EA0AEE"/>
    <w:rsid w:val="00EA1C6E"/>
    <w:rsid w:val="00EA237A"/>
    <w:rsid w:val="00EA2B9B"/>
    <w:rsid w:val="00EA4738"/>
    <w:rsid w:val="00EA48D6"/>
    <w:rsid w:val="00EA4A6A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C54"/>
    <w:rsid w:val="00EC4F5A"/>
    <w:rsid w:val="00EC55D8"/>
    <w:rsid w:val="00EC6E89"/>
    <w:rsid w:val="00EC7678"/>
    <w:rsid w:val="00EC7CDC"/>
    <w:rsid w:val="00ED2368"/>
    <w:rsid w:val="00ED2F6D"/>
    <w:rsid w:val="00ED2FEF"/>
    <w:rsid w:val="00ED324F"/>
    <w:rsid w:val="00ED43AC"/>
    <w:rsid w:val="00ED4901"/>
    <w:rsid w:val="00ED6626"/>
    <w:rsid w:val="00ED6AF3"/>
    <w:rsid w:val="00ED7506"/>
    <w:rsid w:val="00EE2C64"/>
    <w:rsid w:val="00EE2D30"/>
    <w:rsid w:val="00EE3FE5"/>
    <w:rsid w:val="00EE427E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19BB"/>
    <w:rsid w:val="00EF33E8"/>
    <w:rsid w:val="00EF6B36"/>
    <w:rsid w:val="00EF76FF"/>
    <w:rsid w:val="00F0248B"/>
    <w:rsid w:val="00F02F5E"/>
    <w:rsid w:val="00F02FE0"/>
    <w:rsid w:val="00F033D6"/>
    <w:rsid w:val="00F03440"/>
    <w:rsid w:val="00F043E8"/>
    <w:rsid w:val="00F044AD"/>
    <w:rsid w:val="00F047DD"/>
    <w:rsid w:val="00F05B67"/>
    <w:rsid w:val="00F06119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17E4"/>
    <w:rsid w:val="00F22C02"/>
    <w:rsid w:val="00F244CE"/>
    <w:rsid w:val="00F24FD8"/>
    <w:rsid w:val="00F26AF8"/>
    <w:rsid w:val="00F26B18"/>
    <w:rsid w:val="00F27B24"/>
    <w:rsid w:val="00F27BDA"/>
    <w:rsid w:val="00F31DBE"/>
    <w:rsid w:val="00F33FCE"/>
    <w:rsid w:val="00F34CDA"/>
    <w:rsid w:val="00F35EE4"/>
    <w:rsid w:val="00F360B5"/>
    <w:rsid w:val="00F3643B"/>
    <w:rsid w:val="00F367CD"/>
    <w:rsid w:val="00F36C49"/>
    <w:rsid w:val="00F3719A"/>
    <w:rsid w:val="00F37AA5"/>
    <w:rsid w:val="00F40289"/>
    <w:rsid w:val="00F40BCC"/>
    <w:rsid w:val="00F413A2"/>
    <w:rsid w:val="00F41C92"/>
    <w:rsid w:val="00F4288E"/>
    <w:rsid w:val="00F43B75"/>
    <w:rsid w:val="00F445AF"/>
    <w:rsid w:val="00F44C3E"/>
    <w:rsid w:val="00F44D0A"/>
    <w:rsid w:val="00F44DB1"/>
    <w:rsid w:val="00F452E0"/>
    <w:rsid w:val="00F45317"/>
    <w:rsid w:val="00F46FE1"/>
    <w:rsid w:val="00F51128"/>
    <w:rsid w:val="00F5174A"/>
    <w:rsid w:val="00F519F0"/>
    <w:rsid w:val="00F52810"/>
    <w:rsid w:val="00F52994"/>
    <w:rsid w:val="00F533C2"/>
    <w:rsid w:val="00F53E1B"/>
    <w:rsid w:val="00F55108"/>
    <w:rsid w:val="00F5602B"/>
    <w:rsid w:val="00F56466"/>
    <w:rsid w:val="00F56BE8"/>
    <w:rsid w:val="00F56FA7"/>
    <w:rsid w:val="00F577D5"/>
    <w:rsid w:val="00F60357"/>
    <w:rsid w:val="00F6036E"/>
    <w:rsid w:val="00F605DD"/>
    <w:rsid w:val="00F60A6A"/>
    <w:rsid w:val="00F61ECC"/>
    <w:rsid w:val="00F63472"/>
    <w:rsid w:val="00F63802"/>
    <w:rsid w:val="00F64184"/>
    <w:rsid w:val="00F642E0"/>
    <w:rsid w:val="00F6441A"/>
    <w:rsid w:val="00F65507"/>
    <w:rsid w:val="00F65666"/>
    <w:rsid w:val="00F665E3"/>
    <w:rsid w:val="00F66755"/>
    <w:rsid w:val="00F66962"/>
    <w:rsid w:val="00F67AE8"/>
    <w:rsid w:val="00F7251E"/>
    <w:rsid w:val="00F7265B"/>
    <w:rsid w:val="00F72979"/>
    <w:rsid w:val="00F72CA2"/>
    <w:rsid w:val="00F73C01"/>
    <w:rsid w:val="00F73E01"/>
    <w:rsid w:val="00F752F4"/>
    <w:rsid w:val="00F7580D"/>
    <w:rsid w:val="00F76117"/>
    <w:rsid w:val="00F767C3"/>
    <w:rsid w:val="00F76E0A"/>
    <w:rsid w:val="00F77184"/>
    <w:rsid w:val="00F7769C"/>
    <w:rsid w:val="00F777D2"/>
    <w:rsid w:val="00F7792D"/>
    <w:rsid w:val="00F81BA3"/>
    <w:rsid w:val="00F8266C"/>
    <w:rsid w:val="00F82A10"/>
    <w:rsid w:val="00F84924"/>
    <w:rsid w:val="00F85A71"/>
    <w:rsid w:val="00F86134"/>
    <w:rsid w:val="00F86DC0"/>
    <w:rsid w:val="00F86E1D"/>
    <w:rsid w:val="00F871A4"/>
    <w:rsid w:val="00F87533"/>
    <w:rsid w:val="00F879FD"/>
    <w:rsid w:val="00F87E87"/>
    <w:rsid w:val="00F90560"/>
    <w:rsid w:val="00F90E01"/>
    <w:rsid w:val="00F9125C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2475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4D8"/>
    <w:rsid w:val="00FB5BB5"/>
    <w:rsid w:val="00FB5D2F"/>
    <w:rsid w:val="00FB79B1"/>
    <w:rsid w:val="00FB7FE2"/>
    <w:rsid w:val="00FC0027"/>
    <w:rsid w:val="00FC158A"/>
    <w:rsid w:val="00FC1710"/>
    <w:rsid w:val="00FC25CA"/>
    <w:rsid w:val="00FC317A"/>
    <w:rsid w:val="00FC3699"/>
    <w:rsid w:val="00FC5315"/>
    <w:rsid w:val="00FC6C39"/>
    <w:rsid w:val="00FC73AF"/>
    <w:rsid w:val="00FC73B2"/>
    <w:rsid w:val="00FC7B8B"/>
    <w:rsid w:val="00FD021A"/>
    <w:rsid w:val="00FD15E3"/>
    <w:rsid w:val="00FD1CCA"/>
    <w:rsid w:val="00FD24EF"/>
    <w:rsid w:val="00FD2C22"/>
    <w:rsid w:val="00FD4441"/>
    <w:rsid w:val="00FD4851"/>
    <w:rsid w:val="00FD4946"/>
    <w:rsid w:val="00FD4E19"/>
    <w:rsid w:val="00FD4E47"/>
    <w:rsid w:val="00FD56EB"/>
    <w:rsid w:val="00FD6160"/>
    <w:rsid w:val="00FD6CD5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38D"/>
    <w:rsid w:val="00FE6DF2"/>
    <w:rsid w:val="00FE7039"/>
    <w:rsid w:val="00FE77F0"/>
    <w:rsid w:val="00FE7E70"/>
    <w:rsid w:val="00FF028F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4B3C94"/>
  <w15:docId w15:val="{78021F89-4D61-45C4-B36B-B6EC8A00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uiPriority w:val="99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uiPriority w:val="99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uiPriority w:val="99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uiPriority w:val="99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212">
    <w:name w:val="Маркированный список 21"/>
    <w:basedOn w:val="a4"/>
    <w:rsid w:val="00A535C6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customStyle="1" w:styleId="1a">
    <w:name w:val="Абзац списка1"/>
    <w:basedOn w:val="a4"/>
    <w:rsid w:val="005409AE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  <w:style w:type="character" w:styleId="affd">
    <w:name w:val="Placeholder Text"/>
    <w:uiPriority w:val="99"/>
    <w:semiHidden/>
    <w:rsid w:val="00E0501D"/>
    <w:rPr>
      <w:color w:val="808080"/>
    </w:rPr>
  </w:style>
  <w:style w:type="character" w:customStyle="1" w:styleId="affe">
    <w:name w:val="Заголовок сообщения (текст)"/>
    <w:rsid w:val="00974034"/>
    <w:rPr>
      <w:rFonts w:ascii="Arial Black" w:hAnsi="Arial Black"/>
      <w:spacing w:val="-10"/>
      <w:sz w:val="18"/>
      <w:szCs w:val="18"/>
    </w:rPr>
  </w:style>
  <w:style w:type="character" w:customStyle="1" w:styleId="a00">
    <w:name w:val="a0"/>
    <w:basedOn w:val="a5"/>
    <w:rsid w:val="0066670D"/>
  </w:style>
  <w:style w:type="paragraph" w:customStyle="1" w:styleId="BodyTextIndent31">
    <w:name w:val="Body Text Indent 31"/>
    <w:basedOn w:val="a4"/>
    <w:rsid w:val="0043414E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9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DABAC23C484E93B8FE7CDE4F172D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E93EA8-CCB8-4EB5-B6F8-F5BCF8E9C488}"/>
      </w:docPartPr>
      <w:docPartBody>
        <w:p w:rsidR="00BA497B" w:rsidRDefault="00BA497B" w:rsidP="00BA497B">
          <w:pPr>
            <w:pStyle w:val="A9DABAC23C484E93B8FE7CDE4F172DFA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6FF605E93E24D6A98DE90B64AF2FF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5BCCF0-25B2-431E-AEF3-7E4E7628D2A8}"/>
      </w:docPartPr>
      <w:docPartBody>
        <w:p w:rsidR="00A24CE3" w:rsidRDefault="004903B3" w:rsidP="004903B3">
          <w:pPr>
            <w:pStyle w:val="D6FF605E93E24D6A98DE90B64AF2FF3B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168F4A4CC440DB8589E55825CDF8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FFAC9B-A109-43AB-8C1B-5A50C120128B}"/>
      </w:docPartPr>
      <w:docPartBody>
        <w:p w:rsidR="00A24CE3" w:rsidRDefault="004903B3" w:rsidP="004903B3">
          <w:pPr>
            <w:pStyle w:val="28168F4A4CC440DB8589E55825CDF876"/>
          </w:pPr>
          <w:r w:rsidRPr="007D3E37">
            <w:rPr>
              <w:rStyle w:val="a3"/>
              <w:rFonts w:eastAsia="Calibri"/>
            </w:rPr>
            <w:t>Место для ввода текста.</w:t>
          </w:r>
        </w:p>
      </w:docPartBody>
    </w:docPart>
    <w:docPart>
      <w:docPartPr>
        <w:name w:val="D6D86FAF99AC451789FFCF073263F8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B70244-CE99-46AF-A91A-82EB698220D8}"/>
      </w:docPartPr>
      <w:docPartBody>
        <w:p w:rsidR="00A24CE3" w:rsidRDefault="004903B3" w:rsidP="004903B3">
          <w:pPr>
            <w:pStyle w:val="D6D86FAF99AC451789FFCF073263F809"/>
          </w:pPr>
          <w:r w:rsidRPr="007D3E37">
            <w:rPr>
              <w:rStyle w:val="a3"/>
              <w:rFonts w:eastAsia="Calibr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497B"/>
    <w:rsid w:val="002117ED"/>
    <w:rsid w:val="00421C00"/>
    <w:rsid w:val="004903B3"/>
    <w:rsid w:val="005F293A"/>
    <w:rsid w:val="00A24CE3"/>
    <w:rsid w:val="00AC12FE"/>
    <w:rsid w:val="00B375DB"/>
    <w:rsid w:val="00B56573"/>
    <w:rsid w:val="00BA497B"/>
    <w:rsid w:val="00E5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03B3"/>
    <w:rPr>
      <w:color w:val="808080"/>
    </w:rPr>
  </w:style>
  <w:style w:type="paragraph" w:customStyle="1" w:styleId="11718C5675EF4088BCDE2D4A4EE46CA7">
    <w:name w:val="11718C5675EF4088BCDE2D4A4EE46CA7"/>
    <w:rsid w:val="00BA497B"/>
  </w:style>
  <w:style w:type="paragraph" w:customStyle="1" w:styleId="A9DABAC23C484E93B8FE7CDE4F172DFA">
    <w:name w:val="A9DABAC23C484E93B8FE7CDE4F172DFA"/>
    <w:rsid w:val="00BA497B"/>
  </w:style>
  <w:style w:type="paragraph" w:customStyle="1" w:styleId="0E4AE201B33446198EAB22EC04520961">
    <w:name w:val="0E4AE201B33446198EAB22EC04520961"/>
    <w:rsid w:val="00BA497B"/>
  </w:style>
  <w:style w:type="paragraph" w:customStyle="1" w:styleId="C2EBA0F04CD04B9FACEAFC60EFB9CCF4">
    <w:name w:val="C2EBA0F04CD04B9FACEAFC60EFB9CCF4"/>
    <w:rsid w:val="00BA497B"/>
  </w:style>
  <w:style w:type="paragraph" w:customStyle="1" w:styleId="D6FF605E93E24D6A98DE90B64AF2FF3B">
    <w:name w:val="D6FF605E93E24D6A98DE90B64AF2FF3B"/>
    <w:rsid w:val="004903B3"/>
  </w:style>
  <w:style w:type="paragraph" w:customStyle="1" w:styleId="28168F4A4CC440DB8589E55825CDF876">
    <w:name w:val="28168F4A4CC440DB8589E55825CDF876"/>
    <w:rsid w:val="004903B3"/>
  </w:style>
  <w:style w:type="paragraph" w:customStyle="1" w:styleId="D6D86FAF99AC451789FFCF073263F809">
    <w:name w:val="D6D86FAF99AC451789FFCF073263F809"/>
    <w:rsid w:val="004903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6E83E-1672-4EF9-8CB6-9D76D061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5536</Words>
  <Characters>31556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37018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Самойлов Михаил Александрович</cp:lastModifiedBy>
  <cp:revision>15</cp:revision>
  <cp:lastPrinted>2017-03-31T11:36:00Z</cp:lastPrinted>
  <dcterms:created xsi:type="dcterms:W3CDTF">2017-03-30T06:27:00Z</dcterms:created>
  <dcterms:modified xsi:type="dcterms:W3CDTF">2017-04-12T09:06:00Z</dcterms:modified>
</cp:coreProperties>
</file>